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FB" w:rsidRPr="00516DC4" w:rsidRDefault="00FF4AFB" w:rsidP="00516DC4">
      <w:pPr>
        <w:pageBreakBefore/>
        <w:widowControl/>
        <w:tabs>
          <w:tab w:val="left" w:pos="299"/>
        </w:tabs>
        <w:suppressAutoHyphens w:val="0"/>
        <w:autoSpaceDE/>
        <w:jc w:val="center"/>
        <w:rPr>
          <w:rFonts w:ascii="Arial" w:hAnsi="Arial" w:cs="Arial"/>
          <w:b/>
          <w:sz w:val="22"/>
          <w:szCs w:val="22"/>
        </w:rPr>
      </w:pPr>
      <w:r w:rsidRPr="00516DC4">
        <w:rPr>
          <w:rFonts w:ascii="Arial" w:hAnsi="Arial" w:cs="Arial"/>
          <w:b/>
          <w:bCs/>
          <w:sz w:val="22"/>
          <w:szCs w:val="22"/>
        </w:rPr>
        <w:t>Specyfikacja przedmiotu zamówienia – wymagania minimalne</w:t>
      </w:r>
    </w:p>
    <w:p w:rsidR="00516DC4" w:rsidRDefault="00516DC4" w:rsidP="00FF4AFB">
      <w:pPr>
        <w:jc w:val="both"/>
        <w:rPr>
          <w:rFonts w:ascii="Arial" w:hAnsi="Arial" w:cs="Arial"/>
          <w:b/>
          <w:sz w:val="22"/>
          <w:szCs w:val="22"/>
        </w:rPr>
      </w:pPr>
    </w:p>
    <w:p w:rsidR="00516DC4" w:rsidRDefault="00516DC4" w:rsidP="00FF4AFB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2E28A3">
        <w:rPr>
          <w:rFonts w:ascii="Arial" w:hAnsi="Arial" w:cs="Arial"/>
          <w:b/>
          <w:sz w:val="22"/>
          <w:szCs w:val="22"/>
        </w:rPr>
        <w:t xml:space="preserve">zakup i </w:t>
      </w:r>
      <w:r w:rsidR="00C76AAB">
        <w:rPr>
          <w:rFonts w:ascii="Arial" w:hAnsi="Arial" w:cs="Arial"/>
          <w:b/>
          <w:sz w:val="22"/>
          <w:szCs w:val="22"/>
        </w:rPr>
        <w:t xml:space="preserve">wdrożenie radiowego </w:t>
      </w:r>
      <w:r w:rsidRPr="002E28A3">
        <w:rPr>
          <w:rFonts w:ascii="Arial" w:hAnsi="Arial" w:cs="Arial"/>
          <w:b/>
          <w:sz w:val="22"/>
          <w:szCs w:val="22"/>
        </w:rPr>
        <w:t xml:space="preserve">systemu </w:t>
      </w:r>
      <w:r w:rsidR="00C76AAB">
        <w:rPr>
          <w:rFonts w:ascii="Arial" w:hAnsi="Arial" w:cs="Arial"/>
          <w:b/>
          <w:sz w:val="22"/>
          <w:szCs w:val="22"/>
        </w:rPr>
        <w:t>komunikacji głosowej</w:t>
      </w:r>
      <w:r w:rsidRPr="002E28A3">
        <w:rPr>
          <w:rFonts w:ascii="Arial" w:hAnsi="Arial" w:cs="Arial"/>
          <w:b/>
          <w:sz w:val="22"/>
          <w:szCs w:val="22"/>
        </w:rPr>
        <w:t xml:space="preserve"> dla Starostwa Powiatowego w Pruszczu Gdańskim </w:t>
      </w:r>
      <w:r w:rsidRPr="002E28A3">
        <w:rPr>
          <w:rFonts w:ascii="Arial" w:hAnsi="Arial" w:cs="Arial"/>
          <w:b/>
          <w:bCs/>
          <w:sz w:val="22"/>
          <w:szCs w:val="22"/>
        </w:rPr>
        <w:t>w ramach projektu: „</w:t>
      </w:r>
      <w:r w:rsidRPr="002E28A3">
        <w:rPr>
          <w:rFonts w:ascii="Arial" w:hAnsi="Arial" w:cs="Arial"/>
          <w:b/>
          <w:iCs/>
          <w:sz w:val="22"/>
          <w:szCs w:val="22"/>
        </w:rPr>
        <w:t>Bezpieczne Żuławy – podniesienie poziomu bezpieczeństwa powodziowego Żuław poprzez rozbudowę systemu alarmowania i powiadamiania oraz dostawę specjalistycznego wyposażenia ratowniczego”</w:t>
      </w:r>
      <w:r>
        <w:rPr>
          <w:rFonts w:ascii="Arial" w:hAnsi="Arial" w:cs="Arial"/>
          <w:b/>
          <w:iCs/>
          <w:sz w:val="22"/>
          <w:szCs w:val="22"/>
        </w:rPr>
        <w:t xml:space="preserve"> dofinansowanego w ramach Regionalnego Programu Operacyjnego Województwa Pomorskiego na lata 2014-2020,</w:t>
      </w:r>
    </w:p>
    <w:p w:rsidR="00516DC4" w:rsidRDefault="00516DC4" w:rsidP="00FF4AFB">
      <w:pPr>
        <w:jc w:val="both"/>
        <w:rPr>
          <w:rFonts w:ascii="Arial" w:hAnsi="Arial" w:cs="Arial"/>
          <w:b/>
          <w:sz w:val="22"/>
          <w:szCs w:val="22"/>
        </w:rPr>
      </w:pPr>
    </w:p>
    <w:p w:rsidR="00FF4AFB" w:rsidRPr="00305700" w:rsidRDefault="00FF4AFB" w:rsidP="00FF4AFB">
      <w:pPr>
        <w:pStyle w:val="Normalny1"/>
        <w:tabs>
          <w:tab w:val="left" w:pos="394"/>
        </w:tabs>
        <w:rPr>
          <w:rFonts w:ascii="Arial" w:hAnsi="Arial" w:cs="Arial"/>
          <w:sz w:val="22"/>
          <w:szCs w:val="22"/>
        </w:rPr>
      </w:pPr>
    </w:p>
    <w:p w:rsidR="000D5DF8" w:rsidRPr="000D5DF8" w:rsidRDefault="000D5DF8" w:rsidP="000D5DF8">
      <w:pPr>
        <w:pStyle w:val="DefaultText"/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 xml:space="preserve">Rozwiązanie typu </w:t>
      </w:r>
      <w:proofErr w:type="spellStart"/>
      <w:r w:rsidRPr="000D5DF8">
        <w:rPr>
          <w:rFonts w:ascii="Arial" w:eastAsia="Lucida Sans Unicode" w:hAnsi="Arial" w:cs="Arial"/>
          <w:lang w:eastAsia="pl-PL" w:bidi="pl-PL"/>
        </w:rPr>
        <w:t>Push-to-Talk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 xml:space="preserve">, wykorzystujące  do realizacji połączeń </w:t>
      </w:r>
      <w:proofErr w:type="spellStart"/>
      <w:r w:rsidRPr="000D5DF8">
        <w:rPr>
          <w:rFonts w:ascii="Arial" w:eastAsia="Lucida Sans Unicode" w:hAnsi="Arial" w:cs="Arial"/>
          <w:lang w:eastAsia="pl-PL" w:bidi="pl-PL"/>
        </w:rPr>
        <w:t>smartfony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>, pracujące w oparciu o system operacyjny Android. Na telefonach zostanie zainstalowana dedykowana aplikacja oraz telefony będą miały dostęp do Internetu. Telefony posiada</w:t>
      </w:r>
      <w:r>
        <w:rPr>
          <w:rFonts w:ascii="Arial" w:eastAsia="Lucida Sans Unicode" w:hAnsi="Arial" w:cs="Arial"/>
          <w:lang w:eastAsia="pl-PL" w:bidi="pl-PL"/>
        </w:rPr>
        <w:t>ne przez Zamawiającego pracują w oparciu o system</w:t>
      </w:r>
      <w:r w:rsidRPr="000D5DF8">
        <w:rPr>
          <w:rFonts w:ascii="Arial" w:eastAsia="Lucida Sans Unicode" w:hAnsi="Arial" w:cs="Arial"/>
          <w:lang w:eastAsia="pl-PL" w:bidi="pl-PL"/>
        </w:rPr>
        <w:t xml:space="preserve"> Andro</w:t>
      </w:r>
      <w:r>
        <w:rPr>
          <w:rFonts w:ascii="Arial" w:eastAsia="Lucida Sans Unicode" w:hAnsi="Arial" w:cs="Arial"/>
          <w:lang w:eastAsia="pl-PL" w:bidi="pl-PL"/>
        </w:rPr>
        <w:t>i</w:t>
      </w:r>
      <w:r w:rsidRPr="000D5DF8">
        <w:rPr>
          <w:rFonts w:ascii="Arial" w:eastAsia="Lucida Sans Unicode" w:hAnsi="Arial" w:cs="Arial"/>
          <w:lang w:eastAsia="pl-PL" w:bidi="pl-PL"/>
        </w:rPr>
        <w:t>d w wersji min. 5.0.</w:t>
      </w:r>
    </w:p>
    <w:p w:rsidR="000D5DF8" w:rsidRDefault="000D5DF8" w:rsidP="000D5DF8">
      <w:pPr>
        <w:pStyle w:val="DefaultText"/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</w:p>
    <w:p w:rsidR="000D5DF8" w:rsidRPr="000D5DF8" w:rsidRDefault="000D5DF8" w:rsidP="000D5DF8">
      <w:pPr>
        <w:pStyle w:val="DefaultText"/>
        <w:snapToGrid w:val="0"/>
        <w:spacing w:after="0" w:line="240" w:lineRule="auto"/>
        <w:jc w:val="both"/>
        <w:rPr>
          <w:rFonts w:ascii="Arial" w:eastAsia="Lucida Sans Unicode" w:hAnsi="Arial" w:cs="Arial"/>
          <w:u w:val="single"/>
          <w:lang w:eastAsia="pl-PL" w:bidi="pl-PL"/>
        </w:rPr>
      </w:pPr>
      <w:r w:rsidRPr="000D5DF8">
        <w:rPr>
          <w:rFonts w:ascii="Arial" w:eastAsia="Lucida Sans Unicode" w:hAnsi="Arial" w:cs="Arial"/>
          <w:u w:val="single"/>
          <w:lang w:eastAsia="pl-PL" w:bidi="pl-PL"/>
        </w:rPr>
        <w:t>Wymagania minimalne systemu:</w:t>
      </w:r>
    </w:p>
    <w:p w:rsidR="000D5DF8" w:rsidRPr="000D5DF8" w:rsidRDefault="000D5DF8" w:rsidP="000D5DF8">
      <w:pPr>
        <w:pStyle w:val="DefaultText"/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Integracja istniejącej łączności radiowej w Starostwie Powiatowym w Pruszczu Gdańskim z systemem  RSKG,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połączenia grupowe pomiędzy użytkownikami systemu RSKG, a użytkownikami  sieci radiowej 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wywołania grupowe, indywidualne, alarmowe i priorytetowe w ramach systemu komunikacji grupowej RSKG,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 xml:space="preserve">udostępnienie na </w:t>
      </w:r>
      <w:proofErr w:type="spellStart"/>
      <w:r w:rsidRPr="000D5DF8">
        <w:rPr>
          <w:rFonts w:ascii="Arial" w:eastAsia="Lucida Sans Unicode" w:hAnsi="Arial" w:cs="Arial"/>
          <w:lang w:eastAsia="pl-PL" w:bidi="pl-PL"/>
        </w:rPr>
        <w:t>smartfonach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 xml:space="preserve"> funkcji zdalnej zmiany kanałów radiowych w radiotelefonach bazowych podłączonych do bram radiowych  RSKG,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wbudowany moduł mapowy pozwalający śledzić pozycje użytkownikom systemu,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wbudowana podręczna rejestracja połączeń głosowych i tekstowych dla użytkowników aplikacji RSKG 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ergonomiczny i intuicyjny interfejs użytkownika,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możliwość rozszerzenia łączności radiowej (np. możliwość zestawiania połączeń pomiędzy abonentami radiowymi z abonentami innych środków łączności, np. radio – telefon stacjonarny)</w:t>
      </w:r>
    </w:p>
    <w:p w:rsidR="000D5DF8" w:rsidRPr="000D5DF8" w:rsidRDefault="000D5DF8" w:rsidP="000D5DF8">
      <w:pPr>
        <w:pStyle w:val="Akapitzlist"/>
        <w:numPr>
          <w:ilvl w:val="0"/>
          <w:numId w:val="115"/>
        </w:numPr>
        <w:jc w:val="both"/>
        <w:rPr>
          <w:rFonts w:ascii="Arial" w:eastAsia="Lucida Sans Unicode" w:hAnsi="Arial" w:cs="Arial"/>
          <w:kern w:val="1"/>
          <w:sz w:val="22"/>
          <w:szCs w:val="22"/>
          <w:lang w:bidi="pl-PL"/>
        </w:rPr>
      </w:pPr>
      <w:r w:rsidRPr="000D5DF8">
        <w:rPr>
          <w:rFonts w:ascii="Arial" w:eastAsia="Lucida Sans Unicode" w:hAnsi="Arial" w:cs="Arial"/>
          <w:kern w:val="1"/>
          <w:sz w:val="22"/>
          <w:szCs w:val="22"/>
          <w:lang w:bidi="pl-PL"/>
        </w:rPr>
        <w:t xml:space="preserve">Minimalny transfer danych dla urządzenia mobilnego, przy którym aplikacja będzie działała poprawnie to 40 </w:t>
      </w:r>
      <w:proofErr w:type="spellStart"/>
      <w:r w:rsidRPr="000D5DF8">
        <w:rPr>
          <w:rFonts w:ascii="Arial" w:eastAsia="Lucida Sans Unicode" w:hAnsi="Arial" w:cs="Arial"/>
          <w:kern w:val="1"/>
          <w:sz w:val="22"/>
          <w:szCs w:val="22"/>
          <w:lang w:bidi="pl-PL"/>
        </w:rPr>
        <w:t>kbit</w:t>
      </w:r>
      <w:proofErr w:type="spellEnd"/>
      <w:r w:rsidRPr="000D5DF8">
        <w:rPr>
          <w:rFonts w:ascii="Arial" w:eastAsia="Lucida Sans Unicode" w:hAnsi="Arial" w:cs="Arial"/>
          <w:kern w:val="1"/>
          <w:sz w:val="22"/>
          <w:szCs w:val="22"/>
          <w:lang w:bidi="pl-PL"/>
        </w:rPr>
        <w:t>/s dla sygnalizacji i mediów (w przypadku aktywnej transmisji) przy opóźnieniu &lt;500ms.</w:t>
      </w:r>
    </w:p>
    <w:p w:rsidR="000D5DF8" w:rsidRPr="000D5DF8" w:rsidRDefault="000D5DF8" w:rsidP="000D5DF8">
      <w:pPr>
        <w:pStyle w:val="Akapitzlist"/>
        <w:numPr>
          <w:ilvl w:val="0"/>
          <w:numId w:val="115"/>
        </w:numPr>
        <w:jc w:val="both"/>
        <w:rPr>
          <w:rFonts w:ascii="Arial" w:eastAsia="Lucida Sans Unicode" w:hAnsi="Arial" w:cs="Arial"/>
          <w:kern w:val="1"/>
          <w:sz w:val="22"/>
          <w:szCs w:val="22"/>
          <w:lang w:bidi="pl-PL"/>
        </w:rPr>
      </w:pPr>
      <w:r w:rsidRPr="000D5DF8">
        <w:rPr>
          <w:rFonts w:ascii="Arial" w:eastAsia="Lucida Sans Unicode" w:hAnsi="Arial" w:cs="Arial"/>
          <w:kern w:val="1"/>
          <w:sz w:val="22"/>
          <w:szCs w:val="22"/>
          <w:lang w:bidi="pl-PL"/>
        </w:rPr>
        <w:t>Każdy użytkownik będzie posiadał unikalny login i hasło. Komunikacja wewnątrz systemu może być szyfrowana.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Wywołania grupowe w obu kierunkach pomiędzy grupami skonfigurowanymi w systemie RSKG, a systemem radiowym.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Możliwość tworzenia dowolnych grup w zależności od potrzeb użytkownika.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Możliwość wykonywania połączeń indywidualnych, priorytetowych i alarmowych wewnątrz systemu komunikacji grupowej RSKG.</w:t>
      </w:r>
    </w:p>
    <w:p w:rsidR="000D5DF8" w:rsidRPr="000D5DF8" w:rsidRDefault="000D5DF8" w:rsidP="000D5DF8">
      <w:pPr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0D5DF8">
        <w:rPr>
          <w:rFonts w:ascii="Arial" w:eastAsia="Lucida Sans Unicode" w:hAnsi="Arial" w:cs="Arial"/>
          <w:sz w:val="22"/>
          <w:szCs w:val="22"/>
          <w:lang w:bidi="pl-PL"/>
        </w:rPr>
        <w:t>Przy wywołaniach indywidualnych dostępni użytkownicy osiągalni będą z poziomu listy kontaktów lub mapy. Po wybraniu danego użytkownika możliwe będzie prowadzenie komunikacji prywatnej.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Przy realizacji połączeń alarmowych lub połączeń o wysokim priorytecie korespondencja o niższym priorytecie w danej grupie będzie automatycznie przerywana i zasoby będą przyznawane połączeniom priorytetowym.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Wiadomości tekstowe mogą być wysyłane do grupy na wzór wiadomości SDS. Sygnalizacja odebranej wiadomości.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Wezwanie pomocy przez uczestnika grupy będzie odbywać się poprzez jedno naciśnięcie przycisku i wysłanie do pozostałych członków grupy automatycznej wiadomości informującej, że znajduje się on w niebezpieczeństwie i prosi o pomoc.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lastRenderedPageBreak/>
        <w:t xml:space="preserve">Możliwość rejestracji korespondencji głosowej i tekstowej dostępna z poziomu </w:t>
      </w:r>
      <w:proofErr w:type="spellStart"/>
      <w:r w:rsidRPr="000D5DF8">
        <w:rPr>
          <w:rFonts w:ascii="Arial" w:eastAsia="Lucida Sans Unicode" w:hAnsi="Arial" w:cs="Arial"/>
          <w:lang w:eastAsia="pl-PL" w:bidi="pl-PL"/>
        </w:rPr>
        <w:t>smartfonu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 xml:space="preserve"> z aplikacją użytkownika będzie realizowana poprzez: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 xml:space="preserve">lokalną rejestrację na </w:t>
      </w:r>
      <w:proofErr w:type="spellStart"/>
      <w:r w:rsidRPr="000D5DF8">
        <w:rPr>
          <w:rFonts w:ascii="Arial" w:eastAsia="Lucida Sans Unicode" w:hAnsi="Arial" w:cs="Arial"/>
          <w:lang w:eastAsia="pl-PL" w:bidi="pl-PL"/>
        </w:rPr>
        <w:t>smartfonie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 xml:space="preserve"> - do 3 dni wstecz (konfigurowalne w ustawieniach aplikacji),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rejestracja na serwerze RSKG - do 7 dni wstecz.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 xml:space="preserve">Wbudowana lokalizacja GPS dostępna z poziomu aplikacji użytkownika RSKG w </w:t>
      </w:r>
      <w:proofErr w:type="spellStart"/>
      <w:r w:rsidRPr="000D5DF8">
        <w:rPr>
          <w:rFonts w:ascii="Arial" w:eastAsia="Lucida Sans Unicode" w:hAnsi="Arial" w:cs="Arial"/>
          <w:lang w:eastAsia="pl-PL" w:bidi="pl-PL"/>
        </w:rPr>
        <w:t>smartfonie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>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konfigurowalny okres odświeżania pozycji,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możliwość nanoszenia notatek/zaznaczanie punktów na mapie,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możliwość dzielenia się w/w danymi z innymi użytkownikami np.: jedź w ten punkt.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 xml:space="preserve">Możliwość skonfigurowania wymuszenia wygaszania podświetlenia </w:t>
      </w:r>
      <w:proofErr w:type="spellStart"/>
      <w:r w:rsidRPr="000D5DF8">
        <w:rPr>
          <w:rFonts w:ascii="Arial" w:eastAsia="Lucida Sans Unicode" w:hAnsi="Arial" w:cs="Arial"/>
          <w:lang w:eastAsia="pl-PL" w:bidi="pl-PL"/>
        </w:rPr>
        <w:t>smartfona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>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 xml:space="preserve">Wysyłanie wiadomości multimedialnych w ramach systemu RSKG. Obsługiwane będą m.in. zdjęcia, video, dokumenty Office, </w:t>
      </w:r>
      <w:proofErr w:type="spellStart"/>
      <w:r w:rsidRPr="000D5DF8">
        <w:rPr>
          <w:rFonts w:ascii="Arial" w:eastAsia="Lucida Sans Unicode" w:hAnsi="Arial" w:cs="Arial"/>
          <w:lang w:eastAsia="pl-PL" w:bidi="pl-PL"/>
        </w:rPr>
        <w:t>pdfy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 xml:space="preserve"> i wiele innych.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proofErr w:type="spellStart"/>
      <w:r w:rsidRPr="000D5DF8">
        <w:rPr>
          <w:rFonts w:ascii="Arial" w:eastAsia="Lucida Sans Unicode" w:hAnsi="Arial" w:cs="Arial"/>
          <w:lang w:eastAsia="pl-PL" w:bidi="pl-PL"/>
        </w:rPr>
        <w:t>Ambient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 xml:space="preserve"> </w:t>
      </w:r>
      <w:proofErr w:type="spellStart"/>
      <w:r w:rsidRPr="000D5DF8">
        <w:rPr>
          <w:rFonts w:ascii="Arial" w:eastAsia="Lucida Sans Unicode" w:hAnsi="Arial" w:cs="Arial"/>
          <w:lang w:eastAsia="pl-PL" w:bidi="pl-PL"/>
        </w:rPr>
        <w:t>Listening</w:t>
      </w:r>
      <w:proofErr w:type="spellEnd"/>
      <w:r w:rsidRPr="000D5DF8">
        <w:rPr>
          <w:rFonts w:ascii="Arial" w:eastAsia="Lucida Sans Unicode" w:hAnsi="Arial" w:cs="Arial"/>
          <w:lang w:eastAsia="pl-PL" w:bidi="pl-PL"/>
        </w:rPr>
        <w:t xml:space="preserve"> - zdalny podsłuch na innym telefonie.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Możliwość "chowania" aplikacji na pierwszym planie dedykowanym przyciskiem.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Możliwość awaryjnego wyłączenia aplikacji w chwili przypadkowego odłączenia zestawu słuchawkowego.</w:t>
      </w:r>
    </w:p>
    <w:p w:rsidR="000D5DF8" w:rsidRPr="000D5DF8" w:rsidRDefault="000D5DF8" w:rsidP="000D5DF8">
      <w:pPr>
        <w:pStyle w:val="DefaultText"/>
        <w:numPr>
          <w:ilvl w:val="0"/>
          <w:numId w:val="115"/>
        </w:numPr>
        <w:snapToGrid w:val="0"/>
        <w:spacing w:after="0" w:line="240" w:lineRule="auto"/>
        <w:jc w:val="both"/>
        <w:rPr>
          <w:rFonts w:ascii="Arial" w:eastAsia="Lucida Sans Unicode" w:hAnsi="Arial" w:cs="Arial"/>
          <w:lang w:eastAsia="pl-PL" w:bidi="pl-PL"/>
        </w:rPr>
      </w:pPr>
      <w:r w:rsidRPr="000D5DF8">
        <w:rPr>
          <w:rFonts w:ascii="Arial" w:eastAsia="Lucida Sans Unicode" w:hAnsi="Arial" w:cs="Arial"/>
          <w:lang w:eastAsia="pl-PL" w:bidi="pl-PL"/>
        </w:rPr>
        <w:t>Możliwość sygnalizacji odtwarzanych komunikatów z historii.</w:t>
      </w:r>
    </w:p>
    <w:p w:rsidR="005A0038" w:rsidRPr="00305700" w:rsidRDefault="005A0038" w:rsidP="000D5DF8">
      <w:pPr>
        <w:pStyle w:val="Normalny1"/>
        <w:rPr>
          <w:rFonts w:ascii="Arial" w:hAnsi="Arial" w:cs="Arial"/>
          <w:sz w:val="22"/>
          <w:szCs w:val="22"/>
        </w:rPr>
      </w:pPr>
    </w:p>
    <w:p w:rsidR="00B2067F" w:rsidRPr="00305700" w:rsidRDefault="00D646A5" w:rsidP="00D646A5">
      <w:pPr>
        <w:pStyle w:val="Normalny1"/>
        <w:rPr>
          <w:rFonts w:ascii="Arial" w:eastAsia="Calibri" w:hAnsi="Arial" w:cs="Arial"/>
          <w:sz w:val="22"/>
          <w:szCs w:val="22"/>
        </w:rPr>
      </w:pPr>
      <w:r w:rsidRPr="00305700">
        <w:rPr>
          <w:rFonts w:ascii="Arial" w:eastAsia="Calibri" w:hAnsi="Arial" w:cs="Arial"/>
          <w:sz w:val="22"/>
          <w:szCs w:val="22"/>
        </w:rPr>
        <w:t xml:space="preserve"> </w:t>
      </w:r>
    </w:p>
    <w:p w:rsidR="007918ED" w:rsidRPr="00305700" w:rsidRDefault="007918ED" w:rsidP="007918ED">
      <w:pPr>
        <w:widowControl/>
        <w:spacing w:line="276" w:lineRule="auto"/>
        <w:ind w:left="454"/>
        <w:rPr>
          <w:rFonts w:ascii="Arial" w:hAnsi="Arial" w:cs="Arial"/>
          <w:b/>
          <w:color w:val="000000"/>
          <w:sz w:val="22"/>
          <w:szCs w:val="22"/>
        </w:rPr>
      </w:pPr>
    </w:p>
    <w:sectPr w:rsidR="007918ED" w:rsidRPr="00305700" w:rsidSect="00E14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851" w:left="1418" w:header="284" w:footer="284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C70" w:rsidRDefault="000C2C70">
      <w:r>
        <w:separator/>
      </w:r>
    </w:p>
  </w:endnote>
  <w:endnote w:type="continuationSeparator" w:id="0">
    <w:p w:rsidR="000C2C70" w:rsidRDefault="000C2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D1" w:rsidRDefault="002106D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368" w:rsidRDefault="00BA0368">
    <w:pPr>
      <w:pStyle w:val="Stopka"/>
      <w:jc w:val="center"/>
    </w:pPr>
  </w:p>
  <w:p w:rsidR="00BA0368" w:rsidRDefault="00BA0368">
    <w:pPr>
      <w:pStyle w:val="Stopka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D1" w:rsidRDefault="002106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C70" w:rsidRDefault="000C2C70">
      <w:r>
        <w:separator/>
      </w:r>
    </w:p>
  </w:footnote>
  <w:footnote w:type="continuationSeparator" w:id="0">
    <w:p w:rsidR="000C2C70" w:rsidRDefault="000C2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D1" w:rsidRDefault="002106D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07" w:rsidRDefault="002106D1">
    <w:pPr>
      <w:pStyle w:val="Nagwek20"/>
      <w:suppressLineNumbers/>
    </w:pPr>
    <w:r>
      <w:rPr>
        <w:noProof/>
        <w:lang w:eastAsia="pl-PL"/>
      </w:rPr>
      <w:drawing>
        <wp:anchor distT="0" distB="9525" distL="114300" distR="123190" simplePos="0" relativeHeight="251658240" behindDoc="0" locked="0" layoutInCell="1" allowOverlap="1">
          <wp:simplePos x="0" y="0"/>
          <wp:positionH relativeFrom="page">
            <wp:posOffset>305435</wp:posOffset>
          </wp:positionH>
          <wp:positionV relativeFrom="page">
            <wp:posOffset>211455</wp:posOffset>
          </wp:positionV>
          <wp:extent cx="7016115" cy="750570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7505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F7307" w:rsidRDefault="006F7307">
    <w:pPr>
      <w:pStyle w:val="Nagwek20"/>
      <w:suppressLineNumbers/>
    </w:pPr>
  </w:p>
  <w:p w:rsidR="00BA0368" w:rsidRPr="00D646A5" w:rsidRDefault="003E6DAF">
    <w:pPr>
      <w:pStyle w:val="Nagwek20"/>
      <w:suppressLineNumbers/>
      <w:rPr>
        <w:b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D646A5">
      <w:t xml:space="preserve">     </w:t>
    </w:r>
    <w:r w:rsidR="00D646A5" w:rsidRPr="00D646A5">
      <w:rPr>
        <w:b/>
        <w:sz w:val="18"/>
        <w:szCs w:val="18"/>
      </w:rPr>
      <w:t>ZAŁĄCZNIK 1 do Umowy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D1" w:rsidRDefault="002106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hAnsi="Times New Roman" w:cs="Times New Roman"/>
        <w:b/>
        <w:bCs/>
        <w:iCs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Wylicznkakropka"/>
      <w:lvlText w:val=""/>
      <w:lvlJc w:val="left"/>
      <w:pPr>
        <w:tabs>
          <w:tab w:val="num" w:pos="340"/>
        </w:tabs>
        <w:ind w:left="283" w:hanging="283"/>
      </w:pPr>
      <w:rPr>
        <w:rFonts w:ascii="Symbol" w:hAnsi="Symbol" w:cs="Symbol"/>
        <w:b w:val="0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b w:val="0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b w:val="0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b w:val="0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b w:val="0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b w:val="0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b w:val="0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b w:val="0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21FADA5A"/>
    <w:name w:val="WW8Num5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6">
    <w:nsid w:val="00000007"/>
    <w:multiLevelType w:val="multilevel"/>
    <w:tmpl w:val="D764C874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8">
    <w:nsid w:val="00000009"/>
    <w:multiLevelType w:val="multilevel"/>
    <w:tmpl w:val="F1B20314"/>
    <w:name w:val="WW8Num9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10">
    <w:nsid w:val="0000000B"/>
    <w:multiLevelType w:val="multilevel"/>
    <w:tmpl w:val="EAC4EC7E"/>
    <w:name w:val="WW8Num11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11">
    <w:nsid w:val="0000000C"/>
    <w:multiLevelType w:val="singleLevel"/>
    <w:tmpl w:val="3A24C486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1425" w:hanging="360"/>
      </w:pPr>
      <w:rPr>
        <w:b w:val="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4">
    <w:nsid w:val="0000000F"/>
    <w:multiLevelType w:val="singleLevel"/>
    <w:tmpl w:val="1710FF5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18">
    <w:nsid w:val="00000013"/>
    <w:multiLevelType w:val="singleLevel"/>
    <w:tmpl w:val="00000013"/>
    <w:name w:val="WW8Num20"/>
    <w:lvl w:ilvl="0">
      <w:start w:val="9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</w:abstractNum>
  <w:abstractNum w:abstractNumId="19">
    <w:nsid w:val="00000014"/>
    <w:multiLevelType w:val="multilevel"/>
    <w:tmpl w:val="3232371A"/>
    <w:name w:val="WW8Num2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6"/>
    <w:multiLevelType w:val="multilevel"/>
    <w:tmpl w:val="78A4B392"/>
    <w:name w:val="WW8Num2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22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23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 w:val="0"/>
      </w:rPr>
    </w:lvl>
  </w:abstractNum>
  <w:abstractNum w:abstractNumId="24">
    <w:nsid w:val="0000001E"/>
    <w:multiLevelType w:val="multilevel"/>
    <w:tmpl w:val="E1ECBB26"/>
    <w:name w:val="WW8Num30"/>
    <w:lvl w:ilvl="0">
      <w:start w:val="1"/>
      <w:numFmt w:val="decimal"/>
      <w:pStyle w:val="Listanumerowana21"/>
      <w:lvlText w:val="%1."/>
      <w:lvlJc w:val="left"/>
      <w:pPr>
        <w:tabs>
          <w:tab w:val="num" w:pos="0"/>
        </w:tabs>
        <w:ind w:left="330" w:hanging="330"/>
      </w:pPr>
      <w:rPr>
        <w:rFonts w:ascii="Symbol" w:hAnsi="Symbol" w:cs="Symbol" w:hint="default"/>
        <w:b w:val="0"/>
      </w:rPr>
    </w:lvl>
    <w:lvl w:ilvl="1">
      <w:start w:val="1"/>
      <w:numFmt w:val="decimal"/>
      <w:suff w:val="space"/>
      <w:lvlText w:val="%2)"/>
      <w:lvlJc w:val="left"/>
      <w:pPr>
        <w:ind w:left="794" w:hanging="51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3">
      <w:start w:val="1"/>
      <w:numFmt w:val="decimal"/>
      <w:suff w:val="nothing"/>
      <w:lvlText w:val="%4)"/>
      <w:lvlJc w:val="left"/>
      <w:pPr>
        <w:ind w:left="0" w:firstLine="17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ascii="Symbol" w:hAnsi="Symbol" w:cs="Symbol"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ascii="Symbol" w:hAnsi="Symbol" w:cs="Symbol"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ascii="Symbol" w:hAnsi="Symbol" w:cs="Symbol" w:hint="default"/>
      </w:rPr>
    </w:lvl>
  </w:abstractNum>
  <w:abstractNum w:abstractNumId="25">
    <w:nsid w:val="0000001F"/>
    <w:multiLevelType w:val="multilevel"/>
    <w:tmpl w:val="67082E28"/>
    <w:name w:val="WW8Num24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  <w:iCs/>
      </w:rPr>
    </w:lvl>
  </w:abstractNum>
  <w:abstractNum w:abstractNumId="26">
    <w:nsid w:val="00000020"/>
    <w:multiLevelType w:val="multilevel"/>
    <w:tmpl w:val="3932A2D4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27">
    <w:nsid w:val="00E170B8"/>
    <w:multiLevelType w:val="hybridMultilevel"/>
    <w:tmpl w:val="0800406A"/>
    <w:lvl w:ilvl="0" w:tplc="B9F2FBE6">
      <w:start w:val="1"/>
      <w:numFmt w:val="bullet"/>
      <w:lvlText w:val="–"/>
      <w:lvlJc w:val="left"/>
      <w:pPr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116596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2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9">
    <w:nsid w:val="076D1E1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30">
    <w:nsid w:val="078A76BE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31">
    <w:nsid w:val="08042B0E"/>
    <w:multiLevelType w:val="multilevel"/>
    <w:tmpl w:val="65D415D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32">
    <w:nsid w:val="0A2301F7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D2A3DC6"/>
    <w:multiLevelType w:val="multilevel"/>
    <w:tmpl w:val="D764C87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4">
    <w:nsid w:val="0D8D1960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5">
    <w:nsid w:val="0F112D64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36">
    <w:nsid w:val="10011988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7">
    <w:nsid w:val="11243B8B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38">
    <w:nsid w:val="11C43F96"/>
    <w:multiLevelType w:val="hybridMultilevel"/>
    <w:tmpl w:val="6CD83BD2"/>
    <w:lvl w:ilvl="0" w:tplc="0000002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3595F58"/>
    <w:multiLevelType w:val="multilevel"/>
    <w:tmpl w:val="B586522A"/>
    <w:lvl w:ilvl="0">
      <w:start w:val="6"/>
      <w:numFmt w:val="decimal"/>
      <w:lvlText w:val="%1."/>
      <w:lvlJc w:val="left"/>
      <w:pPr>
        <w:tabs>
          <w:tab w:val="num" w:pos="0"/>
        </w:tabs>
        <w:ind w:left="7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6" w:hanging="180"/>
      </w:pPr>
      <w:rPr>
        <w:rFonts w:hint="default"/>
      </w:rPr>
    </w:lvl>
  </w:abstractNum>
  <w:abstractNum w:abstractNumId="40">
    <w:nsid w:val="147D3F5A"/>
    <w:multiLevelType w:val="singleLevel"/>
    <w:tmpl w:val="0000000A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41">
    <w:nsid w:val="16282014"/>
    <w:multiLevelType w:val="multilevel"/>
    <w:tmpl w:val="763AEAD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42">
    <w:nsid w:val="167779A1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43">
    <w:nsid w:val="182F09E3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4">
    <w:nsid w:val="1A8B7FB6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45">
    <w:nsid w:val="1ABA15A4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46">
    <w:nsid w:val="1AD057C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7">
    <w:nsid w:val="1B413295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48">
    <w:nsid w:val="1CFA5861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49">
    <w:nsid w:val="1D7078B4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1">
    <w:nsid w:val="1FF95154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52">
    <w:nsid w:val="204C3CEE"/>
    <w:multiLevelType w:val="multilevel"/>
    <w:tmpl w:val="EAC4EC7E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53">
    <w:nsid w:val="208B317B"/>
    <w:multiLevelType w:val="hybridMultilevel"/>
    <w:tmpl w:val="D5F0E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0A92782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55">
    <w:nsid w:val="214338D4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6">
    <w:nsid w:val="21920F7C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7">
    <w:nsid w:val="23EA02B2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8">
    <w:nsid w:val="26AE227E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9">
    <w:nsid w:val="291F53C0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60">
    <w:nsid w:val="2A855DD9"/>
    <w:multiLevelType w:val="multilevel"/>
    <w:tmpl w:val="B586522A"/>
    <w:lvl w:ilvl="0">
      <w:start w:val="6"/>
      <w:numFmt w:val="decimal"/>
      <w:lvlText w:val="%1."/>
      <w:lvlJc w:val="left"/>
      <w:pPr>
        <w:tabs>
          <w:tab w:val="num" w:pos="0"/>
        </w:tabs>
        <w:ind w:left="7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6" w:hanging="180"/>
      </w:pPr>
      <w:rPr>
        <w:rFonts w:hint="default"/>
      </w:rPr>
    </w:lvl>
  </w:abstractNum>
  <w:abstractNum w:abstractNumId="61">
    <w:nsid w:val="2B7D0624"/>
    <w:multiLevelType w:val="multilevel"/>
    <w:tmpl w:val="90A6A7BC"/>
    <w:name w:val="WW8Num723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2">
    <w:nsid w:val="2BA34AC4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63">
    <w:nsid w:val="2DAC51BB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64">
    <w:nsid w:val="2DEC687C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65">
    <w:nsid w:val="3044525C"/>
    <w:multiLevelType w:val="multilevel"/>
    <w:tmpl w:val="712E7A1E"/>
    <w:name w:val="WW8Num72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6">
    <w:nsid w:val="31803883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67">
    <w:nsid w:val="31814C6E"/>
    <w:multiLevelType w:val="hybridMultilevel"/>
    <w:tmpl w:val="37180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1E67F44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69">
    <w:nsid w:val="32A94C38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70">
    <w:nsid w:val="33446DFA"/>
    <w:multiLevelType w:val="multilevel"/>
    <w:tmpl w:val="CC709786"/>
    <w:name w:val="WW8Num24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71">
    <w:nsid w:val="33C307C2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4462399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73">
    <w:nsid w:val="35566169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74">
    <w:nsid w:val="36F22BE5"/>
    <w:multiLevelType w:val="multilevel"/>
    <w:tmpl w:val="A9BE5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75">
    <w:nsid w:val="376C64CB"/>
    <w:multiLevelType w:val="hybridMultilevel"/>
    <w:tmpl w:val="7CE4C27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6">
    <w:nsid w:val="38137E8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7">
    <w:nsid w:val="3A272E55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8">
    <w:nsid w:val="3AD379BD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9">
    <w:nsid w:val="3C0727D9"/>
    <w:multiLevelType w:val="multilevel"/>
    <w:tmpl w:val="65D415D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80">
    <w:nsid w:val="3CEB324E"/>
    <w:multiLevelType w:val="multilevel"/>
    <w:tmpl w:val="F1B203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1">
    <w:nsid w:val="42EF17D8"/>
    <w:multiLevelType w:val="hybridMultilevel"/>
    <w:tmpl w:val="98963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52D06B8"/>
    <w:multiLevelType w:val="hybridMultilevel"/>
    <w:tmpl w:val="4FBA2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4698749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84">
    <w:nsid w:val="47827713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85">
    <w:nsid w:val="4B4F5306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86">
    <w:nsid w:val="4B5A6FE0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87">
    <w:nsid w:val="4F7F7138"/>
    <w:multiLevelType w:val="multilevel"/>
    <w:tmpl w:val="F1B203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8">
    <w:nsid w:val="4FE00475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89">
    <w:nsid w:val="51DF2E0D"/>
    <w:multiLevelType w:val="multilevel"/>
    <w:tmpl w:val="B718C964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/>
        <w:sz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90">
    <w:nsid w:val="53367F19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1">
    <w:nsid w:val="53D43CA9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2">
    <w:nsid w:val="56802D54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3">
    <w:nsid w:val="570B1115"/>
    <w:multiLevelType w:val="multilevel"/>
    <w:tmpl w:val="786AE2D8"/>
    <w:lvl w:ilvl="0">
      <w:start w:val="1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4">
    <w:nsid w:val="58EF1280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5">
    <w:nsid w:val="59D45646"/>
    <w:multiLevelType w:val="multilevel"/>
    <w:tmpl w:val="763AEAD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96">
    <w:nsid w:val="5A1B02A8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7">
    <w:nsid w:val="5C2713DA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98">
    <w:nsid w:val="5E0415F9"/>
    <w:multiLevelType w:val="multilevel"/>
    <w:tmpl w:val="CDB2CB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99">
    <w:nsid w:val="611B0D34"/>
    <w:multiLevelType w:val="hybridMultilevel"/>
    <w:tmpl w:val="6CD83BD2"/>
    <w:lvl w:ilvl="0" w:tplc="0000002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66952877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101">
    <w:nsid w:val="67D05F36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2">
    <w:nsid w:val="68804F70"/>
    <w:multiLevelType w:val="multilevel"/>
    <w:tmpl w:val="5BE01AD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426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568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03">
    <w:nsid w:val="69217080"/>
    <w:multiLevelType w:val="multilevel"/>
    <w:tmpl w:val="5BE01ADE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426"/>
        </w:tabs>
        <w:ind w:left="852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426"/>
        </w:tabs>
        <w:ind w:left="426" w:firstLine="0"/>
      </w:pPr>
    </w:lvl>
    <w:lvl w:ilvl="4">
      <w:start w:val="1"/>
      <w:numFmt w:val="bullet"/>
      <w:suff w:val="nothing"/>
      <w:lvlText w:val="-"/>
      <w:lvlJc w:val="left"/>
      <w:pPr>
        <w:tabs>
          <w:tab w:val="num" w:pos="426"/>
        </w:tabs>
        <w:ind w:left="426" w:firstLine="0"/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426"/>
        </w:tabs>
        <w:ind w:left="426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426"/>
        </w:tabs>
        <w:ind w:left="994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426"/>
        </w:tabs>
        <w:ind w:left="426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426"/>
        </w:tabs>
        <w:ind w:left="426" w:firstLine="0"/>
      </w:pPr>
    </w:lvl>
  </w:abstractNum>
  <w:abstractNum w:abstractNumId="104">
    <w:nsid w:val="6ADB2942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C0079BF"/>
    <w:multiLevelType w:val="multilevel"/>
    <w:tmpl w:val="D764C87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6">
    <w:nsid w:val="6C165E54"/>
    <w:multiLevelType w:val="hybridMultilevel"/>
    <w:tmpl w:val="2BF26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CE96CD3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108">
    <w:nsid w:val="6D226F05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9">
    <w:nsid w:val="6DC90983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0">
    <w:nsid w:val="6EA16DA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1">
    <w:nsid w:val="6F5156BB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0D31DBC"/>
    <w:multiLevelType w:val="hybridMultilevel"/>
    <w:tmpl w:val="98963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2197907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114">
    <w:nsid w:val="72D5184C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15">
    <w:nsid w:val="731659C0"/>
    <w:multiLevelType w:val="multilevel"/>
    <w:tmpl w:val="C58071C8"/>
    <w:name w:val="WW8Num7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116">
    <w:nsid w:val="766D7D6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7">
    <w:nsid w:val="796F78B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18">
    <w:nsid w:val="7D556A3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1"/>
  </w:num>
  <w:num w:numId="21">
    <w:abstractNumId w:val="22"/>
  </w:num>
  <w:num w:numId="22">
    <w:abstractNumId w:val="70"/>
  </w:num>
  <w:num w:numId="23">
    <w:abstractNumId w:val="115"/>
  </w:num>
  <w:num w:numId="24">
    <w:abstractNumId w:val="94"/>
  </w:num>
  <w:num w:numId="25">
    <w:abstractNumId w:val="28"/>
  </w:num>
  <w:num w:numId="26">
    <w:abstractNumId w:val="108"/>
  </w:num>
  <w:num w:numId="27">
    <w:abstractNumId w:val="24"/>
  </w:num>
  <w:num w:numId="28">
    <w:abstractNumId w:val="102"/>
  </w:num>
  <w:num w:numId="29">
    <w:abstractNumId w:val="93"/>
  </w:num>
  <w:num w:numId="30">
    <w:abstractNumId w:val="95"/>
  </w:num>
  <w:num w:numId="31">
    <w:abstractNumId w:val="38"/>
  </w:num>
  <w:num w:numId="32">
    <w:abstractNumId w:val="35"/>
  </w:num>
  <w:num w:numId="33">
    <w:abstractNumId w:val="39"/>
  </w:num>
  <w:num w:numId="34">
    <w:abstractNumId w:val="91"/>
  </w:num>
  <w:num w:numId="35">
    <w:abstractNumId w:val="104"/>
  </w:num>
  <w:num w:numId="36">
    <w:abstractNumId w:val="113"/>
  </w:num>
  <w:num w:numId="37">
    <w:abstractNumId w:val="92"/>
  </w:num>
  <w:num w:numId="38">
    <w:abstractNumId w:val="66"/>
  </w:num>
  <w:num w:numId="39">
    <w:abstractNumId w:val="31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6"/>
  </w:num>
  <w:num w:numId="42">
    <w:abstractNumId w:val="80"/>
  </w:num>
  <w:num w:numId="43">
    <w:abstractNumId w:val="65"/>
  </w:num>
  <w:num w:numId="44">
    <w:abstractNumId w:val="100"/>
  </w:num>
  <w:num w:numId="45">
    <w:abstractNumId w:val="49"/>
  </w:num>
  <w:num w:numId="46">
    <w:abstractNumId w:val="105"/>
  </w:num>
  <w:num w:numId="47">
    <w:abstractNumId w:val="63"/>
  </w:num>
  <w:num w:numId="48">
    <w:abstractNumId w:val="85"/>
  </w:num>
  <w:num w:numId="49">
    <w:abstractNumId w:val="42"/>
  </w:num>
  <w:num w:numId="50">
    <w:abstractNumId w:val="98"/>
  </w:num>
  <w:num w:numId="51">
    <w:abstractNumId w:val="54"/>
  </w:num>
  <w:num w:numId="52">
    <w:abstractNumId w:val="111"/>
  </w:num>
  <w:num w:numId="53">
    <w:abstractNumId w:val="118"/>
  </w:num>
  <w:num w:numId="54">
    <w:abstractNumId w:val="45"/>
  </w:num>
  <w:num w:numId="55">
    <w:abstractNumId w:val="96"/>
  </w:num>
  <w:num w:numId="56">
    <w:abstractNumId w:val="36"/>
  </w:num>
  <w:num w:numId="57">
    <w:abstractNumId w:val="48"/>
  </w:num>
  <w:num w:numId="58">
    <w:abstractNumId w:val="87"/>
  </w:num>
  <w:num w:numId="59">
    <w:abstractNumId w:val="110"/>
  </w:num>
  <w:num w:numId="60">
    <w:abstractNumId w:val="33"/>
  </w:num>
  <w:num w:numId="61">
    <w:abstractNumId w:val="61"/>
  </w:num>
  <w:num w:numId="62">
    <w:abstractNumId w:val="77"/>
  </w:num>
  <w:num w:numId="63">
    <w:abstractNumId w:val="62"/>
  </w:num>
  <w:num w:numId="64">
    <w:abstractNumId w:val="29"/>
  </w:num>
  <w:num w:numId="65">
    <w:abstractNumId w:val="74"/>
  </w:num>
  <w:num w:numId="66">
    <w:abstractNumId w:val="47"/>
  </w:num>
  <w:num w:numId="67">
    <w:abstractNumId w:val="32"/>
  </w:num>
  <w:num w:numId="68">
    <w:abstractNumId w:val="46"/>
  </w:num>
  <w:num w:numId="69">
    <w:abstractNumId w:val="51"/>
  </w:num>
  <w:num w:numId="70">
    <w:abstractNumId w:val="76"/>
  </w:num>
  <w:num w:numId="71">
    <w:abstractNumId w:val="101"/>
  </w:num>
  <w:num w:numId="72">
    <w:abstractNumId w:val="112"/>
  </w:num>
  <w:num w:numId="73">
    <w:abstractNumId w:val="114"/>
  </w:num>
  <w:num w:numId="74">
    <w:abstractNumId w:val="81"/>
  </w:num>
  <w:num w:numId="75">
    <w:abstractNumId w:val="103"/>
  </w:num>
  <w:num w:numId="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9"/>
  </w:num>
  <w:num w:numId="78">
    <w:abstractNumId w:val="41"/>
  </w:num>
  <w:num w:numId="79">
    <w:abstractNumId w:val="99"/>
  </w:num>
  <w:num w:numId="80">
    <w:abstractNumId w:val="68"/>
  </w:num>
  <w:num w:numId="81">
    <w:abstractNumId w:val="60"/>
  </w:num>
  <w:num w:numId="82">
    <w:abstractNumId w:val="64"/>
  </w:num>
  <w:num w:numId="83">
    <w:abstractNumId w:val="71"/>
  </w:num>
  <w:num w:numId="84">
    <w:abstractNumId w:val="83"/>
  </w:num>
  <w:num w:numId="85">
    <w:abstractNumId w:val="78"/>
  </w:num>
  <w:num w:numId="86">
    <w:abstractNumId w:val="117"/>
  </w:num>
  <w:num w:numId="87">
    <w:abstractNumId w:val="50"/>
  </w:num>
  <w:num w:numId="88">
    <w:abstractNumId w:val="89"/>
  </w:num>
  <w:num w:numId="89">
    <w:abstractNumId w:val="37"/>
  </w:num>
  <w:num w:numId="90">
    <w:abstractNumId w:val="56"/>
  </w:num>
  <w:num w:numId="91">
    <w:abstractNumId w:val="59"/>
  </w:num>
  <w:num w:numId="92">
    <w:abstractNumId w:val="55"/>
  </w:num>
  <w:num w:numId="93">
    <w:abstractNumId w:val="97"/>
  </w:num>
  <w:num w:numId="94">
    <w:abstractNumId w:val="84"/>
  </w:num>
  <w:num w:numId="95">
    <w:abstractNumId w:val="116"/>
  </w:num>
  <w:num w:numId="96">
    <w:abstractNumId w:val="69"/>
  </w:num>
  <w:num w:numId="97">
    <w:abstractNumId w:val="90"/>
  </w:num>
  <w:num w:numId="98">
    <w:abstractNumId w:val="72"/>
  </w:num>
  <w:num w:numId="99">
    <w:abstractNumId w:val="109"/>
  </w:num>
  <w:num w:numId="100">
    <w:abstractNumId w:val="30"/>
  </w:num>
  <w:num w:numId="101">
    <w:abstractNumId w:val="44"/>
  </w:num>
  <w:num w:numId="102">
    <w:abstractNumId w:val="34"/>
  </w:num>
  <w:num w:numId="103">
    <w:abstractNumId w:val="57"/>
  </w:num>
  <w:num w:numId="104">
    <w:abstractNumId w:val="43"/>
  </w:num>
  <w:num w:numId="105">
    <w:abstractNumId w:val="107"/>
  </w:num>
  <w:num w:numId="106">
    <w:abstractNumId w:val="73"/>
  </w:num>
  <w:num w:numId="107">
    <w:abstractNumId w:val="88"/>
  </w:num>
  <w:num w:numId="108">
    <w:abstractNumId w:val="58"/>
  </w:num>
  <w:num w:numId="109">
    <w:abstractNumId w:val="82"/>
  </w:num>
  <w:num w:numId="110">
    <w:abstractNumId w:val="106"/>
  </w:num>
  <w:num w:numId="111">
    <w:abstractNumId w:val="75"/>
  </w:num>
  <w:num w:numId="112">
    <w:abstractNumId w:val="67"/>
  </w:num>
  <w:num w:numId="113">
    <w:abstractNumId w:val="53"/>
  </w:num>
  <w:num w:numId="114">
    <w:abstractNumId w:val="52"/>
  </w:num>
  <w:num w:numId="115">
    <w:abstractNumId w:val="27"/>
  </w:num>
  <w:numIdMacAtCleanup w:val="1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31164"/>
    <w:rsid w:val="00032643"/>
    <w:rsid w:val="00046634"/>
    <w:rsid w:val="00052FD1"/>
    <w:rsid w:val="000577BC"/>
    <w:rsid w:val="00063A35"/>
    <w:rsid w:val="0009604F"/>
    <w:rsid w:val="000A5483"/>
    <w:rsid w:val="000A5A5D"/>
    <w:rsid w:val="000A7374"/>
    <w:rsid w:val="000C2C70"/>
    <w:rsid w:val="000C560D"/>
    <w:rsid w:val="000D5DF8"/>
    <w:rsid w:val="000E0D42"/>
    <w:rsid w:val="000E20C0"/>
    <w:rsid w:val="000E346E"/>
    <w:rsid w:val="000F1855"/>
    <w:rsid w:val="00105CAD"/>
    <w:rsid w:val="001117F3"/>
    <w:rsid w:val="001145F5"/>
    <w:rsid w:val="00123F8F"/>
    <w:rsid w:val="00132C55"/>
    <w:rsid w:val="00147F7A"/>
    <w:rsid w:val="001508AA"/>
    <w:rsid w:val="00154766"/>
    <w:rsid w:val="0016668C"/>
    <w:rsid w:val="001808CC"/>
    <w:rsid w:val="0018610A"/>
    <w:rsid w:val="001939A8"/>
    <w:rsid w:val="001E5FBC"/>
    <w:rsid w:val="002106D1"/>
    <w:rsid w:val="00225FEB"/>
    <w:rsid w:val="0023297C"/>
    <w:rsid w:val="00260AFB"/>
    <w:rsid w:val="00261C8A"/>
    <w:rsid w:val="00290A4F"/>
    <w:rsid w:val="002A091E"/>
    <w:rsid w:val="002A5C83"/>
    <w:rsid w:val="002B6A51"/>
    <w:rsid w:val="002E129A"/>
    <w:rsid w:val="002E1BC9"/>
    <w:rsid w:val="002E28A3"/>
    <w:rsid w:val="002E3618"/>
    <w:rsid w:val="002F3429"/>
    <w:rsid w:val="002F404C"/>
    <w:rsid w:val="0030273F"/>
    <w:rsid w:val="00305700"/>
    <w:rsid w:val="00313CB9"/>
    <w:rsid w:val="0035437A"/>
    <w:rsid w:val="00372B8D"/>
    <w:rsid w:val="00380194"/>
    <w:rsid w:val="00384506"/>
    <w:rsid w:val="00387A39"/>
    <w:rsid w:val="003B534A"/>
    <w:rsid w:val="003C387C"/>
    <w:rsid w:val="003E1DD6"/>
    <w:rsid w:val="003E6DAF"/>
    <w:rsid w:val="003F011A"/>
    <w:rsid w:val="0041338F"/>
    <w:rsid w:val="00441399"/>
    <w:rsid w:val="00447B6E"/>
    <w:rsid w:val="0046145F"/>
    <w:rsid w:val="00465016"/>
    <w:rsid w:val="00493F41"/>
    <w:rsid w:val="004A1260"/>
    <w:rsid w:val="004A2110"/>
    <w:rsid w:val="004A2F96"/>
    <w:rsid w:val="004A5FED"/>
    <w:rsid w:val="004C717A"/>
    <w:rsid w:val="004E10D8"/>
    <w:rsid w:val="005017F5"/>
    <w:rsid w:val="00502ADE"/>
    <w:rsid w:val="00506DB3"/>
    <w:rsid w:val="00511328"/>
    <w:rsid w:val="00516DC4"/>
    <w:rsid w:val="005224A7"/>
    <w:rsid w:val="00523829"/>
    <w:rsid w:val="00531164"/>
    <w:rsid w:val="00540F3B"/>
    <w:rsid w:val="005560D0"/>
    <w:rsid w:val="005A0038"/>
    <w:rsid w:val="005A57A9"/>
    <w:rsid w:val="005A696F"/>
    <w:rsid w:val="005B1E70"/>
    <w:rsid w:val="005E193E"/>
    <w:rsid w:val="005F2596"/>
    <w:rsid w:val="00621F13"/>
    <w:rsid w:val="0063614D"/>
    <w:rsid w:val="00660279"/>
    <w:rsid w:val="0066147F"/>
    <w:rsid w:val="00675E9A"/>
    <w:rsid w:val="006771C4"/>
    <w:rsid w:val="00687FF2"/>
    <w:rsid w:val="006A54EB"/>
    <w:rsid w:val="006A6675"/>
    <w:rsid w:val="006C4EA7"/>
    <w:rsid w:val="006E363B"/>
    <w:rsid w:val="006F7307"/>
    <w:rsid w:val="007021A3"/>
    <w:rsid w:val="007105EF"/>
    <w:rsid w:val="007466E2"/>
    <w:rsid w:val="00756F1F"/>
    <w:rsid w:val="0076564D"/>
    <w:rsid w:val="0077125B"/>
    <w:rsid w:val="0077790C"/>
    <w:rsid w:val="00787821"/>
    <w:rsid w:val="007918ED"/>
    <w:rsid w:val="007A5E5F"/>
    <w:rsid w:val="007B2FE7"/>
    <w:rsid w:val="007C4B33"/>
    <w:rsid w:val="00801216"/>
    <w:rsid w:val="00802918"/>
    <w:rsid w:val="008120A8"/>
    <w:rsid w:val="008332CD"/>
    <w:rsid w:val="0083564D"/>
    <w:rsid w:val="00843E09"/>
    <w:rsid w:val="008446F6"/>
    <w:rsid w:val="008527D0"/>
    <w:rsid w:val="0085638B"/>
    <w:rsid w:val="00872138"/>
    <w:rsid w:val="00875AAC"/>
    <w:rsid w:val="008806E7"/>
    <w:rsid w:val="008A04A7"/>
    <w:rsid w:val="008B47FB"/>
    <w:rsid w:val="008B5186"/>
    <w:rsid w:val="008D13F2"/>
    <w:rsid w:val="008D2F92"/>
    <w:rsid w:val="00916CB2"/>
    <w:rsid w:val="009358F0"/>
    <w:rsid w:val="00965CF4"/>
    <w:rsid w:val="00966232"/>
    <w:rsid w:val="00993D76"/>
    <w:rsid w:val="009958E3"/>
    <w:rsid w:val="009B2B10"/>
    <w:rsid w:val="009F28B0"/>
    <w:rsid w:val="00A21869"/>
    <w:rsid w:val="00A27D1A"/>
    <w:rsid w:val="00A466E7"/>
    <w:rsid w:val="00A516B5"/>
    <w:rsid w:val="00AA343B"/>
    <w:rsid w:val="00AB3EFE"/>
    <w:rsid w:val="00AD7B0B"/>
    <w:rsid w:val="00AE3A3E"/>
    <w:rsid w:val="00AF123E"/>
    <w:rsid w:val="00AF6982"/>
    <w:rsid w:val="00B02AAD"/>
    <w:rsid w:val="00B1664E"/>
    <w:rsid w:val="00B2067F"/>
    <w:rsid w:val="00B44632"/>
    <w:rsid w:val="00B44D02"/>
    <w:rsid w:val="00B50E5A"/>
    <w:rsid w:val="00B6445C"/>
    <w:rsid w:val="00B64A32"/>
    <w:rsid w:val="00B6505F"/>
    <w:rsid w:val="00B7451D"/>
    <w:rsid w:val="00B8441D"/>
    <w:rsid w:val="00B96715"/>
    <w:rsid w:val="00BA0368"/>
    <w:rsid w:val="00BA4C3E"/>
    <w:rsid w:val="00BA5F47"/>
    <w:rsid w:val="00BB206B"/>
    <w:rsid w:val="00BB561C"/>
    <w:rsid w:val="00BB7876"/>
    <w:rsid w:val="00C55AEB"/>
    <w:rsid w:val="00C72B2A"/>
    <w:rsid w:val="00C76AAB"/>
    <w:rsid w:val="00C96946"/>
    <w:rsid w:val="00CA1E0F"/>
    <w:rsid w:val="00CA374A"/>
    <w:rsid w:val="00CB07CC"/>
    <w:rsid w:val="00CB5EFA"/>
    <w:rsid w:val="00CC6F22"/>
    <w:rsid w:val="00CF70E5"/>
    <w:rsid w:val="00D26DE7"/>
    <w:rsid w:val="00D302D7"/>
    <w:rsid w:val="00D646A5"/>
    <w:rsid w:val="00D72316"/>
    <w:rsid w:val="00D852B6"/>
    <w:rsid w:val="00D963F0"/>
    <w:rsid w:val="00DA5835"/>
    <w:rsid w:val="00DC2C70"/>
    <w:rsid w:val="00DE5100"/>
    <w:rsid w:val="00DE61D7"/>
    <w:rsid w:val="00DF6787"/>
    <w:rsid w:val="00DF6E21"/>
    <w:rsid w:val="00E034E2"/>
    <w:rsid w:val="00E05BAD"/>
    <w:rsid w:val="00E145E1"/>
    <w:rsid w:val="00E323D3"/>
    <w:rsid w:val="00E33063"/>
    <w:rsid w:val="00E57BC9"/>
    <w:rsid w:val="00E76288"/>
    <w:rsid w:val="00E931F9"/>
    <w:rsid w:val="00EA323B"/>
    <w:rsid w:val="00EB2274"/>
    <w:rsid w:val="00EC1935"/>
    <w:rsid w:val="00EC4B20"/>
    <w:rsid w:val="00ED73D9"/>
    <w:rsid w:val="00F03E7E"/>
    <w:rsid w:val="00F048CC"/>
    <w:rsid w:val="00F243B1"/>
    <w:rsid w:val="00F33630"/>
    <w:rsid w:val="00F3787E"/>
    <w:rsid w:val="00F63BAC"/>
    <w:rsid w:val="00F678CE"/>
    <w:rsid w:val="00F6799E"/>
    <w:rsid w:val="00F746DF"/>
    <w:rsid w:val="00F85F4D"/>
    <w:rsid w:val="00F97691"/>
    <w:rsid w:val="00FE4401"/>
    <w:rsid w:val="00FE505A"/>
    <w:rsid w:val="00FF4200"/>
    <w:rsid w:val="00FF4AFB"/>
    <w:rsid w:val="00FF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99E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32643"/>
    <w:pPr>
      <w:keepNext/>
      <w:keepLines/>
      <w:spacing w:before="24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Nagwek2">
    <w:name w:val="heading 2"/>
    <w:basedOn w:val="Normalny"/>
    <w:next w:val="Normalny"/>
    <w:qFormat/>
    <w:rsid w:val="000326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9"/>
    <w:qFormat/>
    <w:rsid w:val="00032643"/>
    <w:pPr>
      <w:keepNext/>
      <w:numPr>
        <w:ilvl w:val="2"/>
        <w:numId w:val="1"/>
      </w:numPr>
      <w:spacing w:line="100" w:lineRule="atLeast"/>
      <w:ind w:left="360" w:firstLine="0"/>
      <w:outlineLvl w:val="2"/>
    </w:pPr>
    <w:rPr>
      <w:rFonts w:ascii="Times New Roman" w:hAnsi="Times New Roman" w:cs="Times New Roman"/>
      <w:szCs w:val="20"/>
    </w:rPr>
  </w:style>
  <w:style w:type="paragraph" w:styleId="Nagwek4">
    <w:name w:val="heading 4"/>
    <w:basedOn w:val="Normalny"/>
    <w:next w:val="Normalny"/>
    <w:uiPriority w:val="99"/>
    <w:qFormat/>
    <w:rsid w:val="00032643"/>
    <w:pPr>
      <w:keepNext/>
      <w:numPr>
        <w:ilvl w:val="3"/>
        <w:numId w:val="1"/>
      </w:numPr>
      <w:spacing w:line="100" w:lineRule="atLeast"/>
      <w:outlineLvl w:val="3"/>
    </w:pPr>
    <w:rPr>
      <w:rFonts w:ascii="Arial" w:hAnsi="Arial" w:cs="Arial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sid w:val="00032643"/>
    <w:rPr>
      <w:rFonts w:cs="Times New Roman"/>
    </w:rPr>
  </w:style>
  <w:style w:type="character" w:customStyle="1" w:styleId="WW8Num2z0">
    <w:name w:val="WW8Num2z0"/>
    <w:rsid w:val="00032643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WW8Num3z0">
    <w:name w:val="WW8Num3z0"/>
    <w:rsid w:val="00032643"/>
    <w:rPr>
      <w:rFonts w:ascii="Symbol" w:hAnsi="Symbol" w:cs="Symbol"/>
      <w:b w:val="0"/>
    </w:rPr>
  </w:style>
  <w:style w:type="character" w:customStyle="1" w:styleId="WW8Num4z0">
    <w:name w:val="WW8Num4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4z1">
    <w:name w:val="WW8Num4z1"/>
    <w:rsid w:val="00032643"/>
    <w:rPr>
      <w:rFonts w:cs="Times New Roman"/>
    </w:rPr>
  </w:style>
  <w:style w:type="character" w:customStyle="1" w:styleId="WW8Num5z0">
    <w:name w:val="WW8Num5z0"/>
    <w:rsid w:val="00032643"/>
    <w:rPr>
      <w:color w:val="auto"/>
    </w:rPr>
  </w:style>
  <w:style w:type="character" w:customStyle="1" w:styleId="WW8Num6z0">
    <w:name w:val="WW8Num6z0"/>
    <w:rsid w:val="00032643"/>
    <w:rPr>
      <w:rFonts w:cs="Times New Roman"/>
      <w:b w:val="0"/>
      <w:bCs w:val="0"/>
    </w:rPr>
  </w:style>
  <w:style w:type="character" w:customStyle="1" w:styleId="WW8Num7z0">
    <w:name w:val="WW8Num7z0"/>
    <w:rsid w:val="00032643"/>
    <w:rPr>
      <w:rFonts w:cs="Times New Roman"/>
      <w:b w:val="0"/>
      <w:bCs w:val="0"/>
    </w:rPr>
  </w:style>
  <w:style w:type="character" w:customStyle="1" w:styleId="WW8Num8z0">
    <w:name w:val="WW8Num8z0"/>
    <w:rsid w:val="00032643"/>
    <w:rPr>
      <w:color w:val="auto"/>
    </w:rPr>
  </w:style>
  <w:style w:type="character" w:customStyle="1" w:styleId="WW8Num9z0">
    <w:name w:val="WW8Num9z0"/>
    <w:rsid w:val="00032643"/>
    <w:rPr>
      <w:rFonts w:cs="Times New Roman"/>
      <w:color w:val="auto"/>
    </w:rPr>
  </w:style>
  <w:style w:type="character" w:customStyle="1" w:styleId="WW8Num9z1">
    <w:name w:val="WW8Num9z1"/>
    <w:rsid w:val="00032643"/>
    <w:rPr>
      <w:rFonts w:cs="Times New Roman"/>
    </w:rPr>
  </w:style>
  <w:style w:type="character" w:customStyle="1" w:styleId="WW8Num9z6">
    <w:name w:val="WW8Num9z6"/>
    <w:rsid w:val="00032643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32643"/>
    <w:rPr>
      <w:rFonts w:cs="Times New Roman"/>
    </w:rPr>
  </w:style>
  <w:style w:type="character" w:customStyle="1" w:styleId="WW8Num11z0">
    <w:name w:val="WW8Num11z0"/>
    <w:rsid w:val="00032643"/>
    <w:rPr>
      <w:rFonts w:cs="Times New Roman"/>
    </w:rPr>
  </w:style>
  <w:style w:type="character" w:customStyle="1" w:styleId="WW8Num13z0">
    <w:name w:val="WW8Num13z0"/>
    <w:rsid w:val="00032643"/>
    <w:rPr>
      <w:rFonts w:cs="Times New Roman"/>
      <w:b w:val="0"/>
      <w:bCs/>
      <w:iCs/>
    </w:rPr>
  </w:style>
  <w:style w:type="character" w:customStyle="1" w:styleId="WW8Num14z0">
    <w:name w:val="WW8Num14z0"/>
    <w:rsid w:val="00032643"/>
    <w:rPr>
      <w:rFonts w:cs="Times New Roman"/>
    </w:rPr>
  </w:style>
  <w:style w:type="character" w:customStyle="1" w:styleId="WW8Num15z0">
    <w:name w:val="WW8Num15z0"/>
    <w:rsid w:val="00032643"/>
    <w:rPr>
      <w:rFonts w:cs="Times New Roman"/>
    </w:rPr>
  </w:style>
  <w:style w:type="character" w:customStyle="1" w:styleId="WW8Num16z0">
    <w:name w:val="WW8Num16z0"/>
    <w:rsid w:val="00032643"/>
    <w:rPr>
      <w:rFonts w:cs="Times New Roman"/>
    </w:rPr>
  </w:style>
  <w:style w:type="character" w:customStyle="1" w:styleId="WW8Num16z1">
    <w:name w:val="WW8Num16z1"/>
    <w:rsid w:val="00032643"/>
    <w:rPr>
      <w:rFonts w:cs="Times New Roman"/>
      <w:color w:val="auto"/>
    </w:rPr>
  </w:style>
  <w:style w:type="character" w:customStyle="1" w:styleId="WW8Num17z0">
    <w:name w:val="WW8Num17z0"/>
    <w:rsid w:val="00032643"/>
    <w:rPr>
      <w:rFonts w:cs="Times New Roman"/>
      <w:b w:val="0"/>
      <w:bCs w:val="0"/>
      <w:color w:val="auto"/>
    </w:rPr>
  </w:style>
  <w:style w:type="character" w:customStyle="1" w:styleId="WW8Num17z1">
    <w:name w:val="WW8Num17z1"/>
    <w:rsid w:val="00032643"/>
    <w:rPr>
      <w:rFonts w:cs="Times New Roman"/>
      <w:b w:val="0"/>
      <w:bCs w:val="0"/>
    </w:rPr>
  </w:style>
  <w:style w:type="character" w:customStyle="1" w:styleId="WW8Num18z0">
    <w:name w:val="WW8Num18z0"/>
    <w:rsid w:val="00032643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0">
    <w:name w:val="WW8Num19z0"/>
    <w:rsid w:val="00032643"/>
    <w:rPr>
      <w:rFonts w:ascii="Times New Roman" w:hAnsi="Times New Roman" w:cs="Times New Roman"/>
      <w:b w:val="0"/>
      <w:bCs w:val="0"/>
      <w:color w:val="auto"/>
    </w:rPr>
  </w:style>
  <w:style w:type="character" w:customStyle="1" w:styleId="WW8Num20z0">
    <w:name w:val="WW8Num20z0"/>
    <w:rsid w:val="00032643"/>
    <w:rPr>
      <w:rFonts w:cs="Times New Roman"/>
      <w:b w:val="0"/>
      <w:bCs w:val="0"/>
      <w:color w:val="auto"/>
    </w:rPr>
  </w:style>
  <w:style w:type="character" w:customStyle="1" w:styleId="WW8Num21z0">
    <w:name w:val="WW8Num21z0"/>
    <w:rsid w:val="00032643"/>
    <w:rPr>
      <w:rFonts w:cs="Times New Roman"/>
      <w:b w:val="0"/>
      <w:bCs w:val="0"/>
    </w:rPr>
  </w:style>
  <w:style w:type="character" w:customStyle="1" w:styleId="WW8Num23z0">
    <w:name w:val="WW8Num23z0"/>
    <w:rsid w:val="00032643"/>
    <w:rPr>
      <w:rFonts w:cs="Times New Roman"/>
      <w:b w:val="0"/>
      <w:bCs w:val="0"/>
      <w:color w:val="auto"/>
    </w:rPr>
  </w:style>
  <w:style w:type="character" w:customStyle="1" w:styleId="WW8Num23z1">
    <w:name w:val="WW8Num23z1"/>
    <w:rsid w:val="00032643"/>
    <w:rPr>
      <w:rFonts w:cs="Times New Roman"/>
      <w:bCs/>
      <w:iCs/>
    </w:rPr>
  </w:style>
  <w:style w:type="character" w:customStyle="1" w:styleId="WW8Num24z0">
    <w:name w:val="WW8Num24z0"/>
    <w:rsid w:val="00032643"/>
    <w:rPr>
      <w:rFonts w:cs="Times New Roman"/>
      <w:b w:val="0"/>
      <w:bCs w:val="0"/>
    </w:rPr>
  </w:style>
  <w:style w:type="character" w:customStyle="1" w:styleId="WW8Num25z0">
    <w:name w:val="WW8Num25z0"/>
    <w:rsid w:val="00032643"/>
    <w:rPr>
      <w:rFonts w:cs="Times New Roman"/>
      <w:b w:val="0"/>
      <w:bCs w:val="0"/>
    </w:rPr>
  </w:style>
  <w:style w:type="character" w:customStyle="1" w:styleId="Domylnaczcionkaakapitu22">
    <w:name w:val="Domyślna czcionka akapitu22"/>
    <w:rsid w:val="00032643"/>
  </w:style>
  <w:style w:type="character" w:customStyle="1" w:styleId="WW8Num1z0">
    <w:name w:val="WW8Num1z0"/>
    <w:rsid w:val="00032643"/>
    <w:rPr>
      <w:rFonts w:cs="Times New Roman"/>
    </w:rPr>
  </w:style>
  <w:style w:type="character" w:customStyle="1" w:styleId="WW8Num2z1">
    <w:name w:val="WW8Num2z1"/>
    <w:rsid w:val="00032643"/>
    <w:rPr>
      <w:rFonts w:cs="Times New Roman"/>
    </w:rPr>
  </w:style>
  <w:style w:type="character" w:customStyle="1" w:styleId="WW8Num4z6">
    <w:name w:val="WW8Num4z6"/>
    <w:rsid w:val="00032643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032643"/>
  </w:style>
  <w:style w:type="character" w:customStyle="1" w:styleId="WW8Num5z2">
    <w:name w:val="WW8Num5z2"/>
    <w:rsid w:val="00032643"/>
    <w:rPr>
      <w:rFonts w:cs="Times New Roman"/>
    </w:rPr>
  </w:style>
  <w:style w:type="character" w:customStyle="1" w:styleId="WW8Num7z1">
    <w:name w:val="WW8Num7z1"/>
    <w:rsid w:val="00032643"/>
    <w:rPr>
      <w:rFonts w:ascii="Symbol" w:hAnsi="Symbol" w:cs="Symbol"/>
      <w:b w:val="0"/>
    </w:rPr>
  </w:style>
  <w:style w:type="character" w:customStyle="1" w:styleId="WW8Num8z1">
    <w:name w:val="WW8Num8z1"/>
    <w:rsid w:val="00032643"/>
    <w:rPr>
      <w:rFonts w:cs="Times New Roman"/>
    </w:rPr>
  </w:style>
  <w:style w:type="character" w:customStyle="1" w:styleId="WW8Num10z1">
    <w:name w:val="WW8Num10z1"/>
    <w:rsid w:val="00032643"/>
    <w:rPr>
      <w:rFonts w:cs="Times New Roman"/>
      <w:color w:val="auto"/>
    </w:rPr>
  </w:style>
  <w:style w:type="character" w:customStyle="1" w:styleId="WW8Num12z0">
    <w:name w:val="WW8Num12z0"/>
    <w:rsid w:val="00032643"/>
    <w:rPr>
      <w:rFonts w:cs="Times New Roman"/>
    </w:rPr>
  </w:style>
  <w:style w:type="character" w:customStyle="1" w:styleId="WW8Num12z1">
    <w:name w:val="WW8Num12z1"/>
    <w:rsid w:val="00032643"/>
    <w:rPr>
      <w:rFonts w:cs="Times New Roman"/>
      <w:b w:val="0"/>
      <w:bCs/>
      <w:color w:val="auto"/>
    </w:rPr>
  </w:style>
  <w:style w:type="character" w:customStyle="1" w:styleId="WW8Num13z1">
    <w:name w:val="WW8Num13z1"/>
    <w:rsid w:val="00032643"/>
    <w:rPr>
      <w:rFonts w:cs="Times New Roman"/>
      <w:b w:val="0"/>
      <w:bCs w:val="0"/>
    </w:rPr>
  </w:style>
  <w:style w:type="character" w:customStyle="1" w:styleId="WW8Num15z1">
    <w:name w:val="WW8Num15z1"/>
    <w:rsid w:val="00032643"/>
    <w:rPr>
      <w:rFonts w:cs="Times New Roman"/>
      <w:bCs/>
      <w:iCs/>
    </w:rPr>
  </w:style>
  <w:style w:type="character" w:customStyle="1" w:styleId="WW8Num19z1">
    <w:name w:val="WW8Num19z1"/>
    <w:rsid w:val="00032643"/>
    <w:rPr>
      <w:rFonts w:ascii="Times New Roman" w:hAnsi="Times New Roman" w:cs="Times New Roman"/>
      <w:b w:val="0"/>
      <w:bCs w:val="0"/>
    </w:rPr>
  </w:style>
  <w:style w:type="character" w:customStyle="1" w:styleId="WW8Num22z0">
    <w:name w:val="WW8Num22z0"/>
    <w:rsid w:val="00032643"/>
    <w:rPr>
      <w:rFonts w:cs="Times New Roman"/>
      <w:b w:val="0"/>
      <w:bCs w:val="0"/>
      <w:color w:val="auto"/>
    </w:rPr>
  </w:style>
  <w:style w:type="character" w:customStyle="1" w:styleId="WW8Num26z0">
    <w:name w:val="WW8Num26z0"/>
    <w:rsid w:val="00032643"/>
    <w:rPr>
      <w:rFonts w:cs="Times New Roman"/>
      <w:b w:val="0"/>
      <w:bCs w:val="0"/>
    </w:rPr>
  </w:style>
  <w:style w:type="character" w:customStyle="1" w:styleId="WW8Num27z0">
    <w:name w:val="WW8Num27z0"/>
    <w:rsid w:val="00032643"/>
    <w:rPr>
      <w:rFonts w:cs="Times New Roman"/>
      <w:b w:val="0"/>
      <w:bCs w:val="0"/>
    </w:rPr>
  </w:style>
  <w:style w:type="character" w:customStyle="1" w:styleId="WW8Num28z0">
    <w:name w:val="WW8Num28z0"/>
    <w:rsid w:val="00032643"/>
    <w:rPr>
      <w:rFonts w:cs="Times New Roman"/>
      <w:b w:val="0"/>
      <w:bCs w:val="0"/>
    </w:rPr>
  </w:style>
  <w:style w:type="character" w:customStyle="1" w:styleId="WW8Num29z0">
    <w:name w:val="WW8Num29z0"/>
    <w:rsid w:val="00032643"/>
    <w:rPr>
      <w:rFonts w:cs="Times New Roman"/>
      <w:b w:val="0"/>
      <w:bCs w:val="0"/>
      <w:iCs/>
    </w:rPr>
  </w:style>
  <w:style w:type="character" w:customStyle="1" w:styleId="WW8Num30z0">
    <w:name w:val="WW8Num30z0"/>
    <w:rsid w:val="00032643"/>
    <w:rPr>
      <w:rFonts w:cs="Times New Roman"/>
      <w:b w:val="0"/>
      <w:bCs w:val="0"/>
      <w:iCs/>
    </w:rPr>
  </w:style>
  <w:style w:type="character" w:customStyle="1" w:styleId="WW8Num31z0">
    <w:name w:val="WW8Num31z0"/>
    <w:rsid w:val="00032643"/>
    <w:rPr>
      <w:rFonts w:cs="Times New Roman"/>
      <w:b w:val="0"/>
      <w:bCs w:val="0"/>
    </w:rPr>
  </w:style>
  <w:style w:type="character" w:customStyle="1" w:styleId="WW8Num32z0">
    <w:name w:val="WW8Num32z0"/>
    <w:rsid w:val="00032643"/>
    <w:rPr>
      <w:rFonts w:cs="Times New Roman"/>
      <w:b w:val="0"/>
      <w:bCs w:val="0"/>
    </w:rPr>
  </w:style>
  <w:style w:type="character" w:customStyle="1" w:styleId="WW8Num33z0">
    <w:name w:val="WW8Num33z0"/>
    <w:rsid w:val="00032643"/>
    <w:rPr>
      <w:rFonts w:cs="Times New Roman"/>
      <w:b w:val="0"/>
      <w:bCs w:val="0"/>
    </w:rPr>
  </w:style>
  <w:style w:type="character" w:customStyle="1" w:styleId="WW8Num34z0">
    <w:name w:val="WW8Num34z0"/>
    <w:rsid w:val="00032643"/>
    <w:rPr>
      <w:rFonts w:cs="Times New Roman"/>
      <w:b w:val="0"/>
      <w:bCs w:val="0"/>
    </w:rPr>
  </w:style>
  <w:style w:type="character" w:customStyle="1" w:styleId="WW8Num35z0">
    <w:name w:val="WW8Num35z0"/>
    <w:rsid w:val="00032643"/>
    <w:rPr>
      <w:rFonts w:cs="Times New Roman"/>
      <w:b w:val="0"/>
      <w:bCs w:val="0"/>
      <w:iCs/>
    </w:rPr>
  </w:style>
  <w:style w:type="character" w:customStyle="1" w:styleId="WW8Num36z0">
    <w:name w:val="WW8Num36z0"/>
    <w:rsid w:val="00032643"/>
    <w:rPr>
      <w:rFonts w:cs="Times New Roman"/>
      <w:b w:val="0"/>
    </w:rPr>
  </w:style>
  <w:style w:type="character" w:customStyle="1" w:styleId="WW8Num36z1">
    <w:name w:val="WW8Num36z1"/>
    <w:rsid w:val="00032643"/>
    <w:rPr>
      <w:rFonts w:cs="Times New Roman"/>
      <w:b w:val="0"/>
      <w:bCs w:val="0"/>
    </w:rPr>
  </w:style>
  <w:style w:type="character" w:customStyle="1" w:styleId="WW8Num37z0">
    <w:name w:val="WW8Num37z0"/>
    <w:rsid w:val="00032643"/>
    <w:rPr>
      <w:rFonts w:cs="Times New Roman"/>
    </w:rPr>
  </w:style>
  <w:style w:type="character" w:customStyle="1" w:styleId="WW8Num38z0">
    <w:name w:val="WW8Num38z0"/>
    <w:rsid w:val="00032643"/>
    <w:rPr>
      <w:rFonts w:cs="Times New Roman"/>
    </w:rPr>
  </w:style>
  <w:style w:type="character" w:customStyle="1" w:styleId="WW8Num38z1">
    <w:name w:val="WW8Num38z1"/>
    <w:rsid w:val="00032643"/>
    <w:rPr>
      <w:rFonts w:cs="Times New Roman"/>
      <w:b w:val="0"/>
      <w:bCs w:val="0"/>
    </w:rPr>
  </w:style>
  <w:style w:type="character" w:customStyle="1" w:styleId="WW8Num39z0">
    <w:name w:val="WW8Num39z0"/>
    <w:rsid w:val="00032643"/>
    <w:rPr>
      <w:rFonts w:cs="Times New Roman"/>
      <w:color w:val="000000"/>
    </w:rPr>
  </w:style>
  <w:style w:type="character" w:customStyle="1" w:styleId="WW8Num39z1">
    <w:name w:val="WW8Num39z1"/>
    <w:rsid w:val="00032643"/>
    <w:rPr>
      <w:rFonts w:cs="Times New Roman"/>
      <w:b w:val="0"/>
      <w:bCs w:val="0"/>
    </w:rPr>
  </w:style>
  <w:style w:type="character" w:customStyle="1" w:styleId="WW8Num40z0">
    <w:name w:val="WW8Num40z0"/>
    <w:rsid w:val="00032643"/>
    <w:rPr>
      <w:rFonts w:ascii="Symbol" w:hAnsi="Symbol" w:cs="Symbol"/>
    </w:rPr>
  </w:style>
  <w:style w:type="character" w:customStyle="1" w:styleId="WW8Num41z0">
    <w:name w:val="WW8Num41z0"/>
    <w:rsid w:val="00032643"/>
    <w:rPr>
      <w:rFonts w:cs="Times New Roman"/>
      <w:b w:val="0"/>
      <w:bCs w:val="0"/>
    </w:rPr>
  </w:style>
  <w:style w:type="character" w:customStyle="1" w:styleId="WW8Num42z0">
    <w:name w:val="WW8Num42z0"/>
    <w:rsid w:val="00032643"/>
    <w:rPr>
      <w:rFonts w:cs="Times New Roman"/>
    </w:rPr>
  </w:style>
  <w:style w:type="character" w:customStyle="1" w:styleId="WW8Num43z0">
    <w:name w:val="WW8Num43z0"/>
    <w:rsid w:val="00032643"/>
    <w:rPr>
      <w:rFonts w:cs="Times New Roman"/>
    </w:rPr>
  </w:style>
  <w:style w:type="character" w:customStyle="1" w:styleId="WW8Num44z0">
    <w:name w:val="WW8Num44z0"/>
    <w:rsid w:val="00032643"/>
    <w:rPr>
      <w:rFonts w:cs="Times New Roman"/>
      <w:b w:val="0"/>
      <w:bCs w:val="0"/>
    </w:rPr>
  </w:style>
  <w:style w:type="character" w:customStyle="1" w:styleId="WW8Num45z0">
    <w:name w:val="WW8Num45z0"/>
    <w:rsid w:val="00032643"/>
    <w:rPr>
      <w:rFonts w:cs="Times New Roman"/>
      <w:b w:val="0"/>
      <w:bCs w:val="0"/>
      <w:iCs/>
    </w:rPr>
  </w:style>
  <w:style w:type="character" w:customStyle="1" w:styleId="WW8Num46z0">
    <w:name w:val="WW8Num46z0"/>
    <w:rsid w:val="00032643"/>
    <w:rPr>
      <w:rFonts w:cs="Times New Roman"/>
    </w:rPr>
  </w:style>
  <w:style w:type="character" w:customStyle="1" w:styleId="WW8Num46z1">
    <w:name w:val="WW8Num46z1"/>
    <w:rsid w:val="00032643"/>
    <w:rPr>
      <w:rFonts w:cs="Times New Roman"/>
      <w:b w:val="0"/>
      <w:bCs/>
      <w:color w:val="auto"/>
    </w:rPr>
  </w:style>
  <w:style w:type="character" w:customStyle="1" w:styleId="WW8Num47z0">
    <w:name w:val="WW8Num47z0"/>
    <w:rsid w:val="00032643"/>
    <w:rPr>
      <w:rFonts w:cs="Times New Roman"/>
      <w:b w:val="0"/>
      <w:bCs w:val="0"/>
    </w:rPr>
  </w:style>
  <w:style w:type="character" w:customStyle="1" w:styleId="WW8Num48z0">
    <w:name w:val="WW8Num48z0"/>
    <w:rsid w:val="00032643"/>
    <w:rPr>
      <w:rFonts w:cs="Times New Roman"/>
    </w:rPr>
  </w:style>
  <w:style w:type="character" w:customStyle="1" w:styleId="WW8Num48z1">
    <w:name w:val="WW8Num48z1"/>
    <w:rsid w:val="00032643"/>
    <w:rPr>
      <w:rFonts w:cs="Times New Roman"/>
      <w:b w:val="0"/>
      <w:bCs w:val="0"/>
    </w:rPr>
  </w:style>
  <w:style w:type="character" w:customStyle="1" w:styleId="WW8Num49z0">
    <w:name w:val="WW8Num49z0"/>
    <w:rsid w:val="00032643"/>
    <w:rPr>
      <w:rFonts w:cs="Times New Roman"/>
      <w:b w:val="0"/>
      <w:bCs/>
      <w:iCs/>
    </w:rPr>
  </w:style>
  <w:style w:type="character" w:customStyle="1" w:styleId="WW8Num49z1">
    <w:name w:val="WW8Num49z1"/>
    <w:rsid w:val="00032643"/>
    <w:rPr>
      <w:rFonts w:cs="Times New Roman"/>
    </w:rPr>
  </w:style>
  <w:style w:type="character" w:customStyle="1" w:styleId="WW8Num50z0">
    <w:name w:val="WW8Num50z0"/>
    <w:rsid w:val="00032643"/>
    <w:rPr>
      <w:rFonts w:ascii="Symbol" w:hAnsi="Symbol" w:cs="Symbol"/>
      <w:b w:val="0"/>
    </w:rPr>
  </w:style>
  <w:style w:type="character" w:customStyle="1" w:styleId="WW8Num50z1">
    <w:name w:val="WW8Num50z1"/>
    <w:rsid w:val="00032643"/>
    <w:rPr>
      <w:rFonts w:cs="Times New Roman"/>
      <w:b w:val="0"/>
      <w:bCs w:val="0"/>
      <w:iCs/>
    </w:rPr>
  </w:style>
  <w:style w:type="character" w:customStyle="1" w:styleId="WW8Num51z0">
    <w:name w:val="WW8Num51z0"/>
    <w:rsid w:val="00032643"/>
    <w:rPr>
      <w:rFonts w:cs="Times New Roman"/>
    </w:rPr>
  </w:style>
  <w:style w:type="character" w:customStyle="1" w:styleId="WW8Num52z0">
    <w:name w:val="WW8Num52z0"/>
    <w:rsid w:val="00032643"/>
    <w:rPr>
      <w:rFonts w:cs="Times New Roman"/>
      <w:b w:val="0"/>
      <w:bCs w:val="0"/>
    </w:rPr>
  </w:style>
  <w:style w:type="character" w:customStyle="1" w:styleId="WW8Num53z0">
    <w:name w:val="WW8Num53z0"/>
    <w:rsid w:val="00032643"/>
    <w:rPr>
      <w:rFonts w:ascii="Symbol" w:hAnsi="Symbol" w:cs="Symbol"/>
      <w:b w:val="0"/>
    </w:rPr>
  </w:style>
  <w:style w:type="character" w:customStyle="1" w:styleId="WW8Num53z1">
    <w:name w:val="WW8Num53z1"/>
    <w:rsid w:val="00032643"/>
    <w:rPr>
      <w:rFonts w:cs="Times New Roman"/>
      <w:b w:val="0"/>
      <w:bCs w:val="0"/>
      <w:iCs/>
    </w:rPr>
  </w:style>
  <w:style w:type="character" w:customStyle="1" w:styleId="WW8Num54z0">
    <w:name w:val="WW8Num54z0"/>
    <w:rsid w:val="00032643"/>
    <w:rPr>
      <w:rFonts w:ascii="Symbol" w:hAnsi="Symbol" w:cs="Symbol"/>
    </w:rPr>
  </w:style>
  <w:style w:type="character" w:customStyle="1" w:styleId="WW8Num55z0">
    <w:name w:val="WW8Num55z0"/>
    <w:rsid w:val="00032643"/>
    <w:rPr>
      <w:rFonts w:cs="Times New Roman"/>
      <w:b w:val="0"/>
      <w:bCs w:val="0"/>
      <w:iCs/>
    </w:rPr>
  </w:style>
  <w:style w:type="character" w:customStyle="1" w:styleId="WW8Num56z0">
    <w:name w:val="WW8Num56z0"/>
    <w:rsid w:val="00032643"/>
    <w:rPr>
      <w:rFonts w:cs="Times New Roman"/>
    </w:rPr>
  </w:style>
  <w:style w:type="character" w:customStyle="1" w:styleId="WW8Num57z0">
    <w:name w:val="WW8Num57z0"/>
    <w:rsid w:val="00032643"/>
    <w:rPr>
      <w:rFonts w:cs="Times New Roman"/>
    </w:rPr>
  </w:style>
  <w:style w:type="character" w:customStyle="1" w:styleId="WW8Num57z1">
    <w:name w:val="WW8Num57z1"/>
    <w:rsid w:val="00032643"/>
    <w:rPr>
      <w:rFonts w:cs="Times New Roman"/>
      <w:color w:val="auto"/>
    </w:rPr>
  </w:style>
  <w:style w:type="character" w:customStyle="1" w:styleId="WW8Num58z0">
    <w:name w:val="WW8Num58z0"/>
    <w:rsid w:val="00032643"/>
    <w:rPr>
      <w:rFonts w:cs="Times New Roman"/>
    </w:rPr>
  </w:style>
  <w:style w:type="character" w:customStyle="1" w:styleId="WW8Num58z1">
    <w:name w:val="WW8Num58z1"/>
    <w:rsid w:val="00032643"/>
    <w:rPr>
      <w:rFonts w:cs="Times New Roman"/>
      <w:b w:val="0"/>
      <w:bCs/>
      <w:color w:val="auto"/>
    </w:rPr>
  </w:style>
  <w:style w:type="character" w:customStyle="1" w:styleId="WW8Num59z0">
    <w:name w:val="WW8Num59z0"/>
    <w:rsid w:val="00032643"/>
    <w:rPr>
      <w:rFonts w:cs="Times New Roman"/>
      <w:b w:val="0"/>
      <w:bCs w:val="0"/>
    </w:rPr>
  </w:style>
  <w:style w:type="character" w:customStyle="1" w:styleId="WW8Num60z0">
    <w:name w:val="WW8Num60z0"/>
    <w:rsid w:val="00032643"/>
  </w:style>
  <w:style w:type="character" w:customStyle="1" w:styleId="WW8Num60z1">
    <w:name w:val="WW8Num60z1"/>
    <w:rsid w:val="00032643"/>
  </w:style>
  <w:style w:type="character" w:customStyle="1" w:styleId="WW8Num60z2">
    <w:name w:val="WW8Num60z2"/>
    <w:rsid w:val="00032643"/>
  </w:style>
  <w:style w:type="character" w:customStyle="1" w:styleId="WW8Num60z3">
    <w:name w:val="WW8Num60z3"/>
    <w:rsid w:val="00032643"/>
  </w:style>
  <w:style w:type="character" w:customStyle="1" w:styleId="WW8Num60z4">
    <w:name w:val="WW8Num60z4"/>
    <w:rsid w:val="00032643"/>
  </w:style>
  <w:style w:type="character" w:customStyle="1" w:styleId="WW8Num60z5">
    <w:name w:val="WW8Num60z5"/>
    <w:rsid w:val="00032643"/>
  </w:style>
  <w:style w:type="character" w:customStyle="1" w:styleId="WW8Num60z6">
    <w:name w:val="WW8Num60z6"/>
    <w:rsid w:val="00032643"/>
  </w:style>
  <w:style w:type="character" w:customStyle="1" w:styleId="WW8Num60z7">
    <w:name w:val="WW8Num60z7"/>
    <w:rsid w:val="00032643"/>
  </w:style>
  <w:style w:type="character" w:customStyle="1" w:styleId="WW8Num60z8">
    <w:name w:val="WW8Num60z8"/>
    <w:rsid w:val="00032643"/>
  </w:style>
  <w:style w:type="character" w:customStyle="1" w:styleId="WW8Num61z0">
    <w:name w:val="WW8Num61z0"/>
    <w:rsid w:val="00032643"/>
    <w:rPr>
      <w:rFonts w:cs="Times New Roman"/>
      <w:b w:val="0"/>
      <w:bCs w:val="0"/>
    </w:rPr>
  </w:style>
  <w:style w:type="character" w:customStyle="1" w:styleId="WW8Num62z0">
    <w:name w:val="WW8Num62z0"/>
    <w:rsid w:val="00032643"/>
  </w:style>
  <w:style w:type="character" w:customStyle="1" w:styleId="WW8Num62z1">
    <w:name w:val="WW8Num62z1"/>
    <w:rsid w:val="00032643"/>
  </w:style>
  <w:style w:type="character" w:customStyle="1" w:styleId="WW8Num62z2">
    <w:name w:val="WW8Num62z2"/>
    <w:rsid w:val="00032643"/>
  </w:style>
  <w:style w:type="character" w:customStyle="1" w:styleId="WW8Num62z3">
    <w:name w:val="WW8Num62z3"/>
    <w:rsid w:val="00032643"/>
  </w:style>
  <w:style w:type="character" w:customStyle="1" w:styleId="WW8Num62z4">
    <w:name w:val="WW8Num62z4"/>
    <w:rsid w:val="00032643"/>
  </w:style>
  <w:style w:type="character" w:customStyle="1" w:styleId="WW8Num62z5">
    <w:name w:val="WW8Num62z5"/>
    <w:rsid w:val="00032643"/>
  </w:style>
  <w:style w:type="character" w:customStyle="1" w:styleId="WW8Num62z6">
    <w:name w:val="WW8Num62z6"/>
    <w:rsid w:val="00032643"/>
  </w:style>
  <w:style w:type="character" w:customStyle="1" w:styleId="WW8Num62z7">
    <w:name w:val="WW8Num62z7"/>
    <w:rsid w:val="00032643"/>
  </w:style>
  <w:style w:type="character" w:customStyle="1" w:styleId="WW8Num62z8">
    <w:name w:val="WW8Num62z8"/>
    <w:rsid w:val="00032643"/>
  </w:style>
  <w:style w:type="character" w:customStyle="1" w:styleId="WW8Num63z0">
    <w:name w:val="WW8Num63z0"/>
    <w:rsid w:val="00032643"/>
    <w:rPr>
      <w:b/>
    </w:rPr>
  </w:style>
  <w:style w:type="character" w:customStyle="1" w:styleId="WW8Num63z1">
    <w:name w:val="WW8Num63z1"/>
    <w:rsid w:val="00032643"/>
  </w:style>
  <w:style w:type="character" w:customStyle="1" w:styleId="WW8Num63z2">
    <w:name w:val="WW8Num63z2"/>
    <w:rsid w:val="00032643"/>
  </w:style>
  <w:style w:type="character" w:customStyle="1" w:styleId="WW8Num63z3">
    <w:name w:val="WW8Num63z3"/>
    <w:rsid w:val="00032643"/>
  </w:style>
  <w:style w:type="character" w:customStyle="1" w:styleId="WW8Num63z4">
    <w:name w:val="WW8Num63z4"/>
    <w:rsid w:val="00032643"/>
  </w:style>
  <w:style w:type="character" w:customStyle="1" w:styleId="WW8Num63z5">
    <w:name w:val="WW8Num63z5"/>
    <w:rsid w:val="00032643"/>
  </w:style>
  <w:style w:type="character" w:customStyle="1" w:styleId="WW8Num63z6">
    <w:name w:val="WW8Num63z6"/>
    <w:rsid w:val="00032643"/>
  </w:style>
  <w:style w:type="character" w:customStyle="1" w:styleId="WW8Num63z7">
    <w:name w:val="WW8Num63z7"/>
    <w:rsid w:val="00032643"/>
  </w:style>
  <w:style w:type="character" w:customStyle="1" w:styleId="WW8Num63z8">
    <w:name w:val="WW8Num63z8"/>
    <w:rsid w:val="00032643"/>
  </w:style>
  <w:style w:type="character" w:customStyle="1" w:styleId="WW8Num64z0">
    <w:name w:val="WW8Num64z0"/>
    <w:rsid w:val="00032643"/>
    <w:rPr>
      <w:rFonts w:cs="Times New Roman"/>
      <w:b w:val="0"/>
      <w:bCs w:val="0"/>
    </w:rPr>
  </w:style>
  <w:style w:type="character" w:customStyle="1" w:styleId="WW8Num65z0">
    <w:name w:val="WW8Num65z0"/>
    <w:rsid w:val="00032643"/>
    <w:rPr>
      <w:rFonts w:cs="Times New Roman"/>
      <w:b w:val="0"/>
      <w:bCs w:val="0"/>
    </w:rPr>
  </w:style>
  <w:style w:type="character" w:customStyle="1" w:styleId="WW8Num66z0">
    <w:name w:val="WW8Num66z0"/>
    <w:rsid w:val="00032643"/>
  </w:style>
  <w:style w:type="character" w:customStyle="1" w:styleId="WW8Num66z1">
    <w:name w:val="WW8Num66z1"/>
    <w:rsid w:val="00032643"/>
    <w:rPr>
      <w:color w:val="auto"/>
    </w:rPr>
  </w:style>
  <w:style w:type="character" w:customStyle="1" w:styleId="WW8Num67z0">
    <w:name w:val="WW8Num67z0"/>
    <w:rsid w:val="00032643"/>
    <w:rPr>
      <w:rFonts w:cs="Times New Roman"/>
    </w:rPr>
  </w:style>
  <w:style w:type="character" w:customStyle="1" w:styleId="WW8Num67z1">
    <w:name w:val="WW8Num67z1"/>
    <w:rsid w:val="00032643"/>
    <w:rPr>
      <w:rFonts w:cs="Times New Roman"/>
      <w:b w:val="0"/>
      <w:bCs/>
      <w:color w:val="auto"/>
    </w:rPr>
  </w:style>
  <w:style w:type="character" w:customStyle="1" w:styleId="WW8Num68z0">
    <w:name w:val="WW8Num68z0"/>
    <w:rsid w:val="00032643"/>
    <w:rPr>
      <w:rFonts w:cs="Times New Roman"/>
    </w:rPr>
  </w:style>
  <w:style w:type="character" w:customStyle="1" w:styleId="WW8Num68z1">
    <w:name w:val="WW8Num68z1"/>
    <w:rsid w:val="00032643"/>
  </w:style>
  <w:style w:type="character" w:customStyle="1" w:styleId="WW8Num68z2">
    <w:name w:val="WW8Num68z2"/>
    <w:rsid w:val="00032643"/>
  </w:style>
  <w:style w:type="character" w:customStyle="1" w:styleId="WW8Num68z3">
    <w:name w:val="WW8Num68z3"/>
    <w:rsid w:val="00032643"/>
  </w:style>
  <w:style w:type="character" w:customStyle="1" w:styleId="WW8Num68z4">
    <w:name w:val="WW8Num68z4"/>
    <w:rsid w:val="00032643"/>
  </w:style>
  <w:style w:type="character" w:customStyle="1" w:styleId="WW8Num68z5">
    <w:name w:val="WW8Num68z5"/>
    <w:rsid w:val="00032643"/>
  </w:style>
  <w:style w:type="character" w:customStyle="1" w:styleId="WW8Num68z6">
    <w:name w:val="WW8Num68z6"/>
    <w:rsid w:val="00032643"/>
  </w:style>
  <w:style w:type="character" w:customStyle="1" w:styleId="WW8Num68z7">
    <w:name w:val="WW8Num68z7"/>
    <w:rsid w:val="00032643"/>
  </w:style>
  <w:style w:type="character" w:customStyle="1" w:styleId="WW8Num68z8">
    <w:name w:val="WW8Num68z8"/>
    <w:rsid w:val="00032643"/>
  </w:style>
  <w:style w:type="character" w:customStyle="1" w:styleId="WW8Num69z0">
    <w:name w:val="WW8Num69z0"/>
    <w:rsid w:val="00032643"/>
  </w:style>
  <w:style w:type="character" w:customStyle="1" w:styleId="WW8Num69z1">
    <w:name w:val="WW8Num69z1"/>
    <w:rsid w:val="00032643"/>
  </w:style>
  <w:style w:type="character" w:customStyle="1" w:styleId="WW8Num69z2">
    <w:name w:val="WW8Num69z2"/>
    <w:rsid w:val="00032643"/>
  </w:style>
  <w:style w:type="character" w:customStyle="1" w:styleId="WW8Num69z3">
    <w:name w:val="WW8Num69z3"/>
    <w:rsid w:val="00032643"/>
  </w:style>
  <w:style w:type="character" w:customStyle="1" w:styleId="WW8Num69z4">
    <w:name w:val="WW8Num69z4"/>
    <w:rsid w:val="00032643"/>
  </w:style>
  <w:style w:type="character" w:customStyle="1" w:styleId="WW8Num69z5">
    <w:name w:val="WW8Num69z5"/>
    <w:rsid w:val="00032643"/>
  </w:style>
  <w:style w:type="character" w:customStyle="1" w:styleId="WW8Num69z6">
    <w:name w:val="WW8Num69z6"/>
    <w:rsid w:val="00032643"/>
  </w:style>
  <w:style w:type="character" w:customStyle="1" w:styleId="WW8Num69z7">
    <w:name w:val="WW8Num69z7"/>
    <w:rsid w:val="00032643"/>
  </w:style>
  <w:style w:type="character" w:customStyle="1" w:styleId="WW8Num69z8">
    <w:name w:val="WW8Num69z8"/>
    <w:rsid w:val="00032643"/>
  </w:style>
  <w:style w:type="character" w:customStyle="1" w:styleId="WW8Num70z0">
    <w:name w:val="WW8Num70z0"/>
    <w:rsid w:val="00032643"/>
    <w:rPr>
      <w:rFonts w:cs="Times New Roman"/>
      <w:b w:val="0"/>
      <w:bCs w:val="0"/>
      <w:iCs/>
    </w:rPr>
  </w:style>
  <w:style w:type="character" w:customStyle="1" w:styleId="WW8Num71z0">
    <w:name w:val="WW8Num71z0"/>
    <w:rsid w:val="00032643"/>
  </w:style>
  <w:style w:type="character" w:customStyle="1" w:styleId="WW8Num71z1">
    <w:name w:val="WW8Num71z1"/>
    <w:rsid w:val="00032643"/>
    <w:rPr>
      <w:color w:val="auto"/>
    </w:rPr>
  </w:style>
  <w:style w:type="character" w:customStyle="1" w:styleId="WW8Num72z0">
    <w:name w:val="WW8Num72z0"/>
    <w:rsid w:val="00032643"/>
    <w:rPr>
      <w:rFonts w:ascii="Times New Roman" w:hAnsi="Times New Roman" w:cs="Times New Roman"/>
      <w:b w:val="0"/>
      <w:bCs w:val="0"/>
    </w:rPr>
  </w:style>
  <w:style w:type="character" w:customStyle="1" w:styleId="WW8Num73z0">
    <w:name w:val="WW8Num73z0"/>
    <w:rsid w:val="00032643"/>
    <w:rPr>
      <w:rFonts w:cs="Times New Roman"/>
    </w:rPr>
  </w:style>
  <w:style w:type="character" w:customStyle="1" w:styleId="WW8Num73z1">
    <w:name w:val="WW8Num73z1"/>
    <w:rsid w:val="00032643"/>
  </w:style>
  <w:style w:type="character" w:customStyle="1" w:styleId="WW8Num73z2">
    <w:name w:val="WW8Num73z2"/>
    <w:rsid w:val="00032643"/>
  </w:style>
  <w:style w:type="character" w:customStyle="1" w:styleId="WW8Num73z3">
    <w:name w:val="WW8Num73z3"/>
    <w:rsid w:val="00032643"/>
  </w:style>
  <w:style w:type="character" w:customStyle="1" w:styleId="WW8Num73z4">
    <w:name w:val="WW8Num73z4"/>
    <w:rsid w:val="00032643"/>
  </w:style>
  <w:style w:type="character" w:customStyle="1" w:styleId="WW8Num73z5">
    <w:name w:val="WW8Num73z5"/>
    <w:rsid w:val="00032643"/>
  </w:style>
  <w:style w:type="character" w:customStyle="1" w:styleId="WW8Num73z6">
    <w:name w:val="WW8Num73z6"/>
    <w:rsid w:val="00032643"/>
  </w:style>
  <w:style w:type="character" w:customStyle="1" w:styleId="WW8Num73z7">
    <w:name w:val="WW8Num73z7"/>
    <w:rsid w:val="00032643"/>
  </w:style>
  <w:style w:type="character" w:customStyle="1" w:styleId="WW8Num73z8">
    <w:name w:val="WW8Num73z8"/>
    <w:rsid w:val="00032643"/>
  </w:style>
  <w:style w:type="character" w:customStyle="1" w:styleId="WW8Num74z0">
    <w:name w:val="WW8Num74z0"/>
    <w:rsid w:val="00032643"/>
    <w:rPr>
      <w:rFonts w:cs="Times New Roman"/>
      <w:b w:val="0"/>
      <w:bCs/>
      <w:iCs/>
    </w:rPr>
  </w:style>
  <w:style w:type="character" w:customStyle="1" w:styleId="WW8Num74z1">
    <w:name w:val="WW8Num74z1"/>
    <w:rsid w:val="00032643"/>
    <w:rPr>
      <w:rFonts w:cs="Times New Roman"/>
      <w:b w:val="0"/>
      <w:bCs w:val="0"/>
    </w:rPr>
  </w:style>
  <w:style w:type="character" w:customStyle="1" w:styleId="WW8Num75z0">
    <w:name w:val="WW8Num75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75z1">
    <w:name w:val="WW8Num75z1"/>
    <w:rsid w:val="00032643"/>
  </w:style>
  <w:style w:type="character" w:customStyle="1" w:styleId="WW8Num75z2">
    <w:name w:val="WW8Num75z2"/>
    <w:rsid w:val="00032643"/>
  </w:style>
  <w:style w:type="character" w:customStyle="1" w:styleId="WW8Num75z3">
    <w:name w:val="WW8Num75z3"/>
    <w:rsid w:val="00032643"/>
  </w:style>
  <w:style w:type="character" w:customStyle="1" w:styleId="WW8Num75z4">
    <w:name w:val="WW8Num75z4"/>
    <w:rsid w:val="00032643"/>
  </w:style>
  <w:style w:type="character" w:customStyle="1" w:styleId="WW8Num75z5">
    <w:name w:val="WW8Num75z5"/>
    <w:rsid w:val="00032643"/>
  </w:style>
  <w:style w:type="character" w:customStyle="1" w:styleId="WW8Num75z6">
    <w:name w:val="WW8Num75z6"/>
    <w:rsid w:val="00032643"/>
  </w:style>
  <w:style w:type="character" w:customStyle="1" w:styleId="WW8Num75z7">
    <w:name w:val="WW8Num75z7"/>
    <w:rsid w:val="00032643"/>
  </w:style>
  <w:style w:type="character" w:customStyle="1" w:styleId="WW8Num75z8">
    <w:name w:val="WW8Num75z8"/>
    <w:rsid w:val="00032643"/>
  </w:style>
  <w:style w:type="character" w:customStyle="1" w:styleId="WW8Num76z0">
    <w:name w:val="WW8Num76z0"/>
    <w:rsid w:val="00032643"/>
    <w:rPr>
      <w:rFonts w:cs="Times New Roman"/>
    </w:rPr>
  </w:style>
  <w:style w:type="character" w:customStyle="1" w:styleId="WW8Num76z1">
    <w:name w:val="WW8Num76z1"/>
    <w:rsid w:val="00032643"/>
  </w:style>
  <w:style w:type="character" w:customStyle="1" w:styleId="WW8Num76z2">
    <w:name w:val="WW8Num76z2"/>
    <w:rsid w:val="00032643"/>
  </w:style>
  <w:style w:type="character" w:customStyle="1" w:styleId="WW8Num76z3">
    <w:name w:val="WW8Num76z3"/>
    <w:rsid w:val="00032643"/>
  </w:style>
  <w:style w:type="character" w:customStyle="1" w:styleId="WW8Num76z4">
    <w:name w:val="WW8Num76z4"/>
    <w:rsid w:val="00032643"/>
  </w:style>
  <w:style w:type="character" w:customStyle="1" w:styleId="WW8Num76z5">
    <w:name w:val="WW8Num76z5"/>
    <w:rsid w:val="00032643"/>
  </w:style>
  <w:style w:type="character" w:customStyle="1" w:styleId="WW8Num76z6">
    <w:name w:val="WW8Num76z6"/>
    <w:rsid w:val="00032643"/>
  </w:style>
  <w:style w:type="character" w:customStyle="1" w:styleId="WW8Num76z7">
    <w:name w:val="WW8Num76z7"/>
    <w:rsid w:val="00032643"/>
  </w:style>
  <w:style w:type="character" w:customStyle="1" w:styleId="WW8Num76z8">
    <w:name w:val="WW8Num76z8"/>
    <w:rsid w:val="00032643"/>
  </w:style>
  <w:style w:type="character" w:customStyle="1" w:styleId="WW8Num77z0">
    <w:name w:val="WW8Num77z0"/>
    <w:rsid w:val="00032643"/>
    <w:rPr>
      <w:rFonts w:cs="Times New Roman"/>
      <w:b w:val="0"/>
      <w:bCs w:val="0"/>
    </w:rPr>
  </w:style>
  <w:style w:type="character" w:customStyle="1" w:styleId="WW8Num78z0">
    <w:name w:val="WW8Num78z0"/>
    <w:rsid w:val="00032643"/>
    <w:rPr>
      <w:rFonts w:cs="Times New Roman"/>
      <w:b w:val="0"/>
      <w:bCs w:val="0"/>
      <w:iCs/>
    </w:rPr>
  </w:style>
  <w:style w:type="character" w:customStyle="1" w:styleId="WW8Num79z0">
    <w:name w:val="WW8Num79z0"/>
    <w:rsid w:val="00032643"/>
  </w:style>
  <w:style w:type="character" w:customStyle="1" w:styleId="WW8Num79z1">
    <w:name w:val="WW8Num79z1"/>
    <w:rsid w:val="00032643"/>
    <w:rPr>
      <w:color w:val="auto"/>
    </w:rPr>
  </w:style>
  <w:style w:type="character" w:customStyle="1" w:styleId="WW8Num80z0">
    <w:name w:val="WW8Num80z0"/>
    <w:rsid w:val="00032643"/>
    <w:rPr>
      <w:b w:val="0"/>
      <w:color w:val="auto"/>
    </w:rPr>
  </w:style>
  <w:style w:type="character" w:customStyle="1" w:styleId="WW8Num80z1">
    <w:name w:val="WW8Num80z1"/>
    <w:rsid w:val="00032643"/>
  </w:style>
  <w:style w:type="character" w:customStyle="1" w:styleId="WW8Num80z2">
    <w:name w:val="WW8Num80z2"/>
    <w:rsid w:val="00032643"/>
  </w:style>
  <w:style w:type="character" w:customStyle="1" w:styleId="WW8Num80z3">
    <w:name w:val="WW8Num80z3"/>
    <w:rsid w:val="00032643"/>
  </w:style>
  <w:style w:type="character" w:customStyle="1" w:styleId="WW8Num80z4">
    <w:name w:val="WW8Num80z4"/>
    <w:rsid w:val="00032643"/>
  </w:style>
  <w:style w:type="character" w:customStyle="1" w:styleId="WW8Num80z5">
    <w:name w:val="WW8Num80z5"/>
    <w:rsid w:val="00032643"/>
  </w:style>
  <w:style w:type="character" w:customStyle="1" w:styleId="WW8Num80z6">
    <w:name w:val="WW8Num80z6"/>
    <w:rsid w:val="00032643"/>
  </w:style>
  <w:style w:type="character" w:customStyle="1" w:styleId="WW8Num80z7">
    <w:name w:val="WW8Num80z7"/>
    <w:rsid w:val="00032643"/>
  </w:style>
  <w:style w:type="character" w:customStyle="1" w:styleId="WW8Num80z8">
    <w:name w:val="WW8Num80z8"/>
    <w:rsid w:val="00032643"/>
  </w:style>
  <w:style w:type="character" w:customStyle="1" w:styleId="WW8Num81z0">
    <w:name w:val="WW8Num81z0"/>
    <w:rsid w:val="00032643"/>
    <w:rPr>
      <w:rFonts w:cs="Times New Roman"/>
      <w:b w:val="0"/>
      <w:bCs w:val="0"/>
      <w:iCs/>
    </w:rPr>
  </w:style>
  <w:style w:type="character" w:customStyle="1" w:styleId="WW8Num82z0">
    <w:name w:val="WW8Num82z0"/>
    <w:rsid w:val="00032643"/>
    <w:rPr>
      <w:rFonts w:cs="Times New Roman"/>
      <w:b w:val="0"/>
      <w:bCs w:val="0"/>
    </w:rPr>
  </w:style>
  <w:style w:type="character" w:customStyle="1" w:styleId="WW8Num83z0">
    <w:name w:val="WW8Num83z0"/>
    <w:rsid w:val="00032643"/>
    <w:rPr>
      <w:rFonts w:cs="Times New Roman"/>
    </w:rPr>
  </w:style>
  <w:style w:type="character" w:customStyle="1" w:styleId="WW8Num84z0">
    <w:name w:val="WW8Num84z0"/>
    <w:rsid w:val="00032643"/>
    <w:rPr>
      <w:rFonts w:cs="Times New Roman"/>
      <w:b w:val="0"/>
      <w:bCs w:val="0"/>
    </w:rPr>
  </w:style>
  <w:style w:type="character" w:customStyle="1" w:styleId="WW8Num85z0">
    <w:name w:val="WW8Num85z0"/>
    <w:rsid w:val="00032643"/>
  </w:style>
  <w:style w:type="character" w:customStyle="1" w:styleId="WW8Num85z1">
    <w:name w:val="WW8Num85z1"/>
    <w:rsid w:val="00032643"/>
  </w:style>
  <w:style w:type="character" w:customStyle="1" w:styleId="WW8Num85z2">
    <w:name w:val="WW8Num85z2"/>
    <w:rsid w:val="00032643"/>
  </w:style>
  <w:style w:type="character" w:customStyle="1" w:styleId="WW8Num85z3">
    <w:name w:val="WW8Num85z3"/>
    <w:rsid w:val="00032643"/>
  </w:style>
  <w:style w:type="character" w:customStyle="1" w:styleId="WW8Num85z4">
    <w:name w:val="WW8Num85z4"/>
    <w:rsid w:val="00032643"/>
  </w:style>
  <w:style w:type="character" w:customStyle="1" w:styleId="WW8Num85z5">
    <w:name w:val="WW8Num85z5"/>
    <w:rsid w:val="00032643"/>
  </w:style>
  <w:style w:type="character" w:customStyle="1" w:styleId="WW8Num85z6">
    <w:name w:val="WW8Num85z6"/>
    <w:rsid w:val="00032643"/>
  </w:style>
  <w:style w:type="character" w:customStyle="1" w:styleId="WW8Num85z7">
    <w:name w:val="WW8Num85z7"/>
    <w:rsid w:val="00032643"/>
  </w:style>
  <w:style w:type="character" w:customStyle="1" w:styleId="WW8Num85z8">
    <w:name w:val="WW8Num85z8"/>
    <w:rsid w:val="00032643"/>
  </w:style>
  <w:style w:type="character" w:customStyle="1" w:styleId="WW8Num86z0">
    <w:name w:val="WW8Num86z0"/>
    <w:rsid w:val="00032643"/>
    <w:rPr>
      <w:rFonts w:cs="Times New Roman"/>
      <w:b w:val="0"/>
      <w:bCs w:val="0"/>
    </w:rPr>
  </w:style>
  <w:style w:type="character" w:customStyle="1" w:styleId="WW8Num87z0">
    <w:name w:val="WW8Num87z0"/>
    <w:rsid w:val="00032643"/>
    <w:rPr>
      <w:b/>
    </w:rPr>
  </w:style>
  <w:style w:type="character" w:customStyle="1" w:styleId="WW8Num87z1">
    <w:name w:val="WW8Num87z1"/>
    <w:rsid w:val="00032643"/>
  </w:style>
  <w:style w:type="character" w:customStyle="1" w:styleId="WW8Num87z2">
    <w:name w:val="WW8Num87z2"/>
    <w:rsid w:val="00032643"/>
  </w:style>
  <w:style w:type="character" w:customStyle="1" w:styleId="WW8Num87z3">
    <w:name w:val="WW8Num87z3"/>
    <w:rsid w:val="00032643"/>
  </w:style>
  <w:style w:type="character" w:customStyle="1" w:styleId="WW8Num87z4">
    <w:name w:val="WW8Num87z4"/>
    <w:rsid w:val="00032643"/>
  </w:style>
  <w:style w:type="character" w:customStyle="1" w:styleId="WW8Num87z5">
    <w:name w:val="WW8Num87z5"/>
    <w:rsid w:val="00032643"/>
  </w:style>
  <w:style w:type="character" w:customStyle="1" w:styleId="WW8Num87z6">
    <w:name w:val="WW8Num87z6"/>
    <w:rsid w:val="00032643"/>
  </w:style>
  <w:style w:type="character" w:customStyle="1" w:styleId="WW8Num87z7">
    <w:name w:val="WW8Num87z7"/>
    <w:rsid w:val="00032643"/>
  </w:style>
  <w:style w:type="character" w:customStyle="1" w:styleId="WW8Num87z8">
    <w:name w:val="WW8Num87z8"/>
    <w:rsid w:val="00032643"/>
  </w:style>
  <w:style w:type="character" w:customStyle="1" w:styleId="WW8Num88z0">
    <w:name w:val="WW8Num88z0"/>
    <w:rsid w:val="00032643"/>
  </w:style>
  <w:style w:type="character" w:customStyle="1" w:styleId="WW8Num88z1">
    <w:name w:val="WW8Num88z1"/>
    <w:rsid w:val="00032643"/>
    <w:rPr>
      <w:color w:val="auto"/>
    </w:rPr>
  </w:style>
  <w:style w:type="character" w:customStyle="1" w:styleId="WW8Num89z0">
    <w:name w:val="WW8Num89z0"/>
    <w:rsid w:val="00032643"/>
    <w:rPr>
      <w:rFonts w:ascii="Symbol" w:hAnsi="Symbol" w:cs="Symbol"/>
    </w:rPr>
  </w:style>
  <w:style w:type="character" w:customStyle="1" w:styleId="WW8Num89z1">
    <w:name w:val="WW8Num89z1"/>
    <w:rsid w:val="00032643"/>
    <w:rPr>
      <w:rFonts w:ascii="Courier New" w:hAnsi="Courier New" w:cs="Courier New"/>
    </w:rPr>
  </w:style>
  <w:style w:type="character" w:customStyle="1" w:styleId="WW8Num89z2">
    <w:name w:val="WW8Num89z2"/>
    <w:rsid w:val="00032643"/>
    <w:rPr>
      <w:rFonts w:ascii="Wingdings" w:hAnsi="Wingdings" w:cs="Wingdings"/>
    </w:rPr>
  </w:style>
  <w:style w:type="character" w:customStyle="1" w:styleId="WW8Num90z0">
    <w:name w:val="WW8Num90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90z1">
    <w:name w:val="WW8Num90z1"/>
    <w:rsid w:val="00032643"/>
    <w:rPr>
      <w:rFonts w:cs="Times New Roman"/>
    </w:rPr>
  </w:style>
  <w:style w:type="character" w:customStyle="1" w:styleId="WW8Num90z6">
    <w:name w:val="WW8Num90z6"/>
    <w:rsid w:val="00032643"/>
    <w:rPr>
      <w:rFonts w:ascii="Times New Roman" w:eastAsia="Times New Roman" w:hAnsi="Times New Roman" w:cs="Times New Roman"/>
    </w:rPr>
  </w:style>
  <w:style w:type="character" w:customStyle="1" w:styleId="WW8Num91z0">
    <w:name w:val="WW8Num91z0"/>
    <w:rsid w:val="00032643"/>
    <w:rPr>
      <w:color w:val="auto"/>
    </w:rPr>
  </w:style>
  <w:style w:type="character" w:customStyle="1" w:styleId="WW8Num91z1">
    <w:name w:val="WW8Num91z1"/>
    <w:rsid w:val="00032643"/>
  </w:style>
  <w:style w:type="character" w:customStyle="1" w:styleId="WW8Num91z2">
    <w:name w:val="WW8Num91z2"/>
    <w:rsid w:val="00032643"/>
    <w:rPr>
      <w:rFonts w:cs="Times New Roman"/>
    </w:rPr>
  </w:style>
  <w:style w:type="character" w:customStyle="1" w:styleId="WW8Num92z0">
    <w:name w:val="WW8Num92z0"/>
    <w:rsid w:val="00032643"/>
    <w:rPr>
      <w:rFonts w:cs="Times New Roman"/>
    </w:rPr>
  </w:style>
  <w:style w:type="character" w:customStyle="1" w:styleId="WW8Num93z0">
    <w:name w:val="WW8Num93z0"/>
    <w:rsid w:val="00032643"/>
  </w:style>
  <w:style w:type="character" w:customStyle="1" w:styleId="WW8Num93z1">
    <w:name w:val="WW8Num93z1"/>
    <w:rsid w:val="00032643"/>
  </w:style>
  <w:style w:type="character" w:customStyle="1" w:styleId="WW8Num93z2">
    <w:name w:val="WW8Num93z2"/>
    <w:rsid w:val="00032643"/>
  </w:style>
  <w:style w:type="character" w:customStyle="1" w:styleId="WW8Num93z3">
    <w:name w:val="WW8Num93z3"/>
    <w:rsid w:val="00032643"/>
  </w:style>
  <w:style w:type="character" w:customStyle="1" w:styleId="WW8Num93z4">
    <w:name w:val="WW8Num93z4"/>
    <w:rsid w:val="00032643"/>
  </w:style>
  <w:style w:type="character" w:customStyle="1" w:styleId="WW8Num93z5">
    <w:name w:val="WW8Num93z5"/>
    <w:rsid w:val="00032643"/>
  </w:style>
  <w:style w:type="character" w:customStyle="1" w:styleId="WW8Num93z6">
    <w:name w:val="WW8Num93z6"/>
    <w:rsid w:val="00032643"/>
  </w:style>
  <w:style w:type="character" w:customStyle="1" w:styleId="WW8Num93z7">
    <w:name w:val="WW8Num93z7"/>
    <w:rsid w:val="00032643"/>
  </w:style>
  <w:style w:type="character" w:customStyle="1" w:styleId="WW8Num93z8">
    <w:name w:val="WW8Num93z8"/>
    <w:rsid w:val="00032643"/>
  </w:style>
  <w:style w:type="character" w:customStyle="1" w:styleId="WW8Num94z0">
    <w:name w:val="WW8Num94z0"/>
    <w:rsid w:val="00032643"/>
  </w:style>
  <w:style w:type="character" w:customStyle="1" w:styleId="WW8Num94z1">
    <w:name w:val="WW8Num94z1"/>
    <w:rsid w:val="00032643"/>
    <w:rPr>
      <w:color w:val="auto"/>
    </w:rPr>
  </w:style>
  <w:style w:type="character" w:customStyle="1" w:styleId="WW8Num95z0">
    <w:name w:val="WW8Num95z0"/>
    <w:rsid w:val="00032643"/>
    <w:rPr>
      <w:rFonts w:cs="Times New Roman"/>
    </w:rPr>
  </w:style>
  <w:style w:type="character" w:customStyle="1" w:styleId="WW8Num95z1">
    <w:name w:val="WW8Num95z1"/>
    <w:rsid w:val="00032643"/>
  </w:style>
  <w:style w:type="character" w:customStyle="1" w:styleId="WW8Num95z2">
    <w:name w:val="WW8Num95z2"/>
    <w:rsid w:val="00032643"/>
  </w:style>
  <w:style w:type="character" w:customStyle="1" w:styleId="WW8Num95z3">
    <w:name w:val="WW8Num95z3"/>
    <w:rsid w:val="00032643"/>
  </w:style>
  <w:style w:type="character" w:customStyle="1" w:styleId="WW8Num95z4">
    <w:name w:val="WW8Num95z4"/>
    <w:rsid w:val="00032643"/>
  </w:style>
  <w:style w:type="character" w:customStyle="1" w:styleId="WW8Num95z5">
    <w:name w:val="WW8Num95z5"/>
    <w:rsid w:val="00032643"/>
  </w:style>
  <w:style w:type="character" w:customStyle="1" w:styleId="WW8Num95z6">
    <w:name w:val="WW8Num95z6"/>
    <w:rsid w:val="00032643"/>
  </w:style>
  <w:style w:type="character" w:customStyle="1" w:styleId="WW8Num95z7">
    <w:name w:val="WW8Num95z7"/>
    <w:rsid w:val="00032643"/>
  </w:style>
  <w:style w:type="character" w:customStyle="1" w:styleId="WW8Num95z8">
    <w:name w:val="WW8Num95z8"/>
    <w:rsid w:val="00032643"/>
  </w:style>
  <w:style w:type="character" w:customStyle="1" w:styleId="WW8Num96z0">
    <w:name w:val="WW8Num96z0"/>
    <w:rsid w:val="00032643"/>
  </w:style>
  <w:style w:type="character" w:customStyle="1" w:styleId="WW8Num96z1">
    <w:name w:val="WW8Num96z1"/>
    <w:rsid w:val="00032643"/>
    <w:rPr>
      <w:color w:val="auto"/>
    </w:rPr>
  </w:style>
  <w:style w:type="character" w:customStyle="1" w:styleId="WW8Num97z0">
    <w:name w:val="WW8Num97z0"/>
    <w:rsid w:val="00032643"/>
  </w:style>
  <w:style w:type="character" w:customStyle="1" w:styleId="WW8Num97z1">
    <w:name w:val="WW8Num97z1"/>
    <w:rsid w:val="00032643"/>
    <w:rPr>
      <w:color w:val="auto"/>
    </w:rPr>
  </w:style>
  <w:style w:type="character" w:customStyle="1" w:styleId="WW8Num98z0">
    <w:name w:val="WW8Num98z0"/>
    <w:rsid w:val="00032643"/>
    <w:rPr>
      <w:rFonts w:cs="Times New Roman"/>
      <w:b w:val="0"/>
      <w:bCs w:val="0"/>
    </w:rPr>
  </w:style>
  <w:style w:type="character" w:customStyle="1" w:styleId="WW8Num99z0">
    <w:name w:val="WW8Num99z0"/>
    <w:rsid w:val="00032643"/>
    <w:rPr>
      <w:rFonts w:cs="Times New Roman"/>
      <w:b w:val="0"/>
      <w:bCs w:val="0"/>
    </w:rPr>
  </w:style>
  <w:style w:type="character" w:customStyle="1" w:styleId="WW8Num100z0">
    <w:name w:val="WW8Num100z0"/>
    <w:rsid w:val="00032643"/>
    <w:rPr>
      <w:rFonts w:ascii="Trebuchet MS" w:hAnsi="Trebuchet MS" w:cs="Trebuchet MS"/>
      <w:b/>
      <w:bCs w:val="0"/>
      <w:i w:val="0"/>
      <w:iCs w:val="0"/>
      <w:caps w:val="0"/>
      <w:smallCaps w:val="0"/>
      <w:strike w:val="0"/>
      <w:dstrike w:val="0"/>
      <w:spacing w:val="0"/>
      <w:w w:val="100"/>
      <w:sz w:val="22"/>
      <w:szCs w:val="20"/>
      <w:u w:val="none"/>
    </w:rPr>
  </w:style>
  <w:style w:type="character" w:customStyle="1" w:styleId="WW8Num100z1">
    <w:name w:val="WW8Num100z1"/>
    <w:rsid w:val="00032643"/>
  </w:style>
  <w:style w:type="character" w:customStyle="1" w:styleId="WW8Num100z2">
    <w:name w:val="WW8Num100z2"/>
    <w:rsid w:val="00032643"/>
  </w:style>
  <w:style w:type="character" w:customStyle="1" w:styleId="WW8Num100z3">
    <w:name w:val="WW8Num100z3"/>
    <w:rsid w:val="00032643"/>
  </w:style>
  <w:style w:type="character" w:customStyle="1" w:styleId="WW8Num100z4">
    <w:name w:val="WW8Num100z4"/>
    <w:rsid w:val="00032643"/>
  </w:style>
  <w:style w:type="character" w:customStyle="1" w:styleId="WW8Num100z5">
    <w:name w:val="WW8Num100z5"/>
    <w:rsid w:val="00032643"/>
  </w:style>
  <w:style w:type="character" w:customStyle="1" w:styleId="WW8Num100z6">
    <w:name w:val="WW8Num100z6"/>
    <w:rsid w:val="00032643"/>
  </w:style>
  <w:style w:type="character" w:customStyle="1" w:styleId="WW8Num100z7">
    <w:name w:val="WW8Num100z7"/>
    <w:rsid w:val="00032643"/>
  </w:style>
  <w:style w:type="character" w:customStyle="1" w:styleId="WW8Num100z8">
    <w:name w:val="WW8Num100z8"/>
    <w:rsid w:val="00032643"/>
  </w:style>
  <w:style w:type="character" w:customStyle="1" w:styleId="WW8Num101z0">
    <w:name w:val="WW8Num101z0"/>
    <w:rsid w:val="00032643"/>
    <w:rPr>
      <w:rFonts w:cs="Times New Roman"/>
    </w:rPr>
  </w:style>
  <w:style w:type="character" w:customStyle="1" w:styleId="WW8Num102z0">
    <w:name w:val="WW8Num102z0"/>
    <w:rsid w:val="00032643"/>
  </w:style>
  <w:style w:type="character" w:customStyle="1" w:styleId="WW8Num102z1">
    <w:name w:val="WW8Num102z1"/>
    <w:rsid w:val="00032643"/>
    <w:rPr>
      <w:color w:val="auto"/>
    </w:rPr>
  </w:style>
  <w:style w:type="character" w:customStyle="1" w:styleId="WW8Num103z0">
    <w:name w:val="WW8Num103z0"/>
    <w:rsid w:val="00032643"/>
  </w:style>
  <w:style w:type="character" w:customStyle="1" w:styleId="WW8Num103z1">
    <w:name w:val="WW8Num103z1"/>
    <w:rsid w:val="00032643"/>
    <w:rPr>
      <w:color w:val="auto"/>
    </w:rPr>
  </w:style>
  <w:style w:type="character" w:customStyle="1" w:styleId="WW8Num104z0">
    <w:name w:val="WW8Num104z0"/>
    <w:rsid w:val="00032643"/>
    <w:rPr>
      <w:rFonts w:cs="Times New Roman"/>
      <w:b w:val="0"/>
      <w:bCs/>
      <w:iCs/>
    </w:rPr>
  </w:style>
  <w:style w:type="character" w:customStyle="1" w:styleId="WW8Num104z1">
    <w:name w:val="WW8Num104z1"/>
    <w:rsid w:val="00032643"/>
    <w:rPr>
      <w:rFonts w:cs="Times New Roman"/>
      <w:b w:val="0"/>
      <w:bCs w:val="0"/>
    </w:rPr>
  </w:style>
  <w:style w:type="character" w:customStyle="1" w:styleId="WW8Num105z0">
    <w:name w:val="WW8Num105z0"/>
    <w:rsid w:val="00032643"/>
    <w:rPr>
      <w:rFonts w:cs="Times New Roman"/>
      <w:b w:val="0"/>
      <w:bCs w:val="0"/>
      <w:iCs/>
    </w:rPr>
  </w:style>
  <w:style w:type="character" w:customStyle="1" w:styleId="WW8Num106z0">
    <w:name w:val="WW8Num106z0"/>
    <w:rsid w:val="00032643"/>
    <w:rPr>
      <w:rFonts w:cs="Times New Roman"/>
      <w:b w:val="0"/>
      <w:bCs w:val="0"/>
    </w:rPr>
  </w:style>
  <w:style w:type="character" w:customStyle="1" w:styleId="WW8Num107z0">
    <w:name w:val="WW8Num107z0"/>
    <w:rsid w:val="00032643"/>
    <w:rPr>
      <w:color w:val="auto"/>
    </w:rPr>
  </w:style>
  <w:style w:type="character" w:customStyle="1" w:styleId="WW8Num107z1">
    <w:name w:val="WW8Num107z1"/>
    <w:rsid w:val="00032643"/>
    <w:rPr>
      <w:rFonts w:cs="Times New Roman"/>
    </w:rPr>
  </w:style>
  <w:style w:type="character" w:customStyle="1" w:styleId="WW8Num108z0">
    <w:name w:val="WW8Num108z0"/>
    <w:rsid w:val="00032643"/>
  </w:style>
  <w:style w:type="character" w:customStyle="1" w:styleId="WW8Num108z1">
    <w:name w:val="WW8Num108z1"/>
    <w:rsid w:val="00032643"/>
  </w:style>
  <w:style w:type="character" w:customStyle="1" w:styleId="WW8Num108z2">
    <w:name w:val="WW8Num108z2"/>
    <w:rsid w:val="00032643"/>
  </w:style>
  <w:style w:type="character" w:customStyle="1" w:styleId="WW8Num108z3">
    <w:name w:val="WW8Num108z3"/>
    <w:rsid w:val="00032643"/>
  </w:style>
  <w:style w:type="character" w:customStyle="1" w:styleId="WW8Num108z4">
    <w:name w:val="WW8Num108z4"/>
    <w:rsid w:val="00032643"/>
  </w:style>
  <w:style w:type="character" w:customStyle="1" w:styleId="WW8Num108z5">
    <w:name w:val="WW8Num108z5"/>
    <w:rsid w:val="00032643"/>
  </w:style>
  <w:style w:type="character" w:customStyle="1" w:styleId="WW8Num108z6">
    <w:name w:val="WW8Num108z6"/>
    <w:rsid w:val="00032643"/>
  </w:style>
  <w:style w:type="character" w:customStyle="1" w:styleId="WW8Num108z7">
    <w:name w:val="WW8Num108z7"/>
    <w:rsid w:val="00032643"/>
  </w:style>
  <w:style w:type="character" w:customStyle="1" w:styleId="WW8Num108z8">
    <w:name w:val="WW8Num108z8"/>
    <w:rsid w:val="00032643"/>
  </w:style>
  <w:style w:type="character" w:customStyle="1" w:styleId="WW8Num109z0">
    <w:name w:val="WW8Num109z0"/>
    <w:rsid w:val="00032643"/>
  </w:style>
  <w:style w:type="character" w:customStyle="1" w:styleId="WW8Num109z1">
    <w:name w:val="WW8Num109z1"/>
    <w:rsid w:val="00032643"/>
  </w:style>
  <w:style w:type="character" w:customStyle="1" w:styleId="WW8Num109z2">
    <w:name w:val="WW8Num109z2"/>
    <w:rsid w:val="00032643"/>
  </w:style>
  <w:style w:type="character" w:customStyle="1" w:styleId="WW8Num109z3">
    <w:name w:val="WW8Num109z3"/>
    <w:rsid w:val="00032643"/>
  </w:style>
  <w:style w:type="character" w:customStyle="1" w:styleId="WW8Num109z4">
    <w:name w:val="WW8Num109z4"/>
    <w:rsid w:val="00032643"/>
  </w:style>
  <w:style w:type="character" w:customStyle="1" w:styleId="WW8Num109z5">
    <w:name w:val="WW8Num109z5"/>
    <w:rsid w:val="00032643"/>
  </w:style>
  <w:style w:type="character" w:customStyle="1" w:styleId="WW8Num109z6">
    <w:name w:val="WW8Num109z6"/>
    <w:rsid w:val="00032643"/>
  </w:style>
  <w:style w:type="character" w:customStyle="1" w:styleId="WW8Num109z7">
    <w:name w:val="WW8Num109z7"/>
    <w:rsid w:val="00032643"/>
  </w:style>
  <w:style w:type="character" w:customStyle="1" w:styleId="WW8Num109z8">
    <w:name w:val="WW8Num109z8"/>
    <w:rsid w:val="00032643"/>
  </w:style>
  <w:style w:type="character" w:customStyle="1" w:styleId="WW8Num110z0">
    <w:name w:val="WW8Num110z0"/>
    <w:rsid w:val="00032643"/>
  </w:style>
  <w:style w:type="character" w:customStyle="1" w:styleId="WW8Num110z1">
    <w:name w:val="WW8Num110z1"/>
    <w:rsid w:val="00032643"/>
  </w:style>
  <w:style w:type="character" w:customStyle="1" w:styleId="WW8Num110z2">
    <w:name w:val="WW8Num110z2"/>
    <w:rsid w:val="00032643"/>
  </w:style>
  <w:style w:type="character" w:customStyle="1" w:styleId="WW8Num110z3">
    <w:name w:val="WW8Num110z3"/>
    <w:rsid w:val="00032643"/>
  </w:style>
  <w:style w:type="character" w:customStyle="1" w:styleId="WW8Num110z4">
    <w:name w:val="WW8Num110z4"/>
    <w:rsid w:val="00032643"/>
  </w:style>
  <w:style w:type="character" w:customStyle="1" w:styleId="WW8Num110z5">
    <w:name w:val="WW8Num110z5"/>
    <w:rsid w:val="00032643"/>
  </w:style>
  <w:style w:type="character" w:customStyle="1" w:styleId="WW8Num110z6">
    <w:name w:val="WW8Num110z6"/>
    <w:rsid w:val="00032643"/>
  </w:style>
  <w:style w:type="character" w:customStyle="1" w:styleId="WW8Num110z7">
    <w:name w:val="WW8Num110z7"/>
    <w:rsid w:val="00032643"/>
  </w:style>
  <w:style w:type="character" w:customStyle="1" w:styleId="WW8Num110z8">
    <w:name w:val="WW8Num110z8"/>
    <w:rsid w:val="00032643"/>
  </w:style>
  <w:style w:type="character" w:customStyle="1" w:styleId="WW8Num111z0">
    <w:name w:val="WW8Num111z0"/>
    <w:rsid w:val="00032643"/>
  </w:style>
  <w:style w:type="character" w:customStyle="1" w:styleId="WW8Num111z1">
    <w:name w:val="WW8Num111z1"/>
    <w:rsid w:val="00032643"/>
  </w:style>
  <w:style w:type="character" w:customStyle="1" w:styleId="WW8Num111z2">
    <w:name w:val="WW8Num111z2"/>
    <w:rsid w:val="00032643"/>
  </w:style>
  <w:style w:type="character" w:customStyle="1" w:styleId="WW8Num111z3">
    <w:name w:val="WW8Num111z3"/>
    <w:rsid w:val="00032643"/>
  </w:style>
  <w:style w:type="character" w:customStyle="1" w:styleId="WW8Num111z4">
    <w:name w:val="WW8Num111z4"/>
    <w:rsid w:val="00032643"/>
  </w:style>
  <w:style w:type="character" w:customStyle="1" w:styleId="WW8Num111z5">
    <w:name w:val="WW8Num111z5"/>
    <w:rsid w:val="00032643"/>
  </w:style>
  <w:style w:type="character" w:customStyle="1" w:styleId="WW8Num111z6">
    <w:name w:val="WW8Num111z6"/>
    <w:rsid w:val="00032643"/>
  </w:style>
  <w:style w:type="character" w:customStyle="1" w:styleId="WW8Num111z7">
    <w:name w:val="WW8Num111z7"/>
    <w:rsid w:val="00032643"/>
  </w:style>
  <w:style w:type="character" w:customStyle="1" w:styleId="WW8Num111z8">
    <w:name w:val="WW8Num111z8"/>
    <w:rsid w:val="00032643"/>
  </w:style>
  <w:style w:type="character" w:customStyle="1" w:styleId="WW8Num112z0">
    <w:name w:val="WW8Num112z0"/>
    <w:rsid w:val="00032643"/>
  </w:style>
  <w:style w:type="character" w:customStyle="1" w:styleId="WW8Num112z1">
    <w:name w:val="WW8Num112z1"/>
    <w:rsid w:val="00032643"/>
    <w:rPr>
      <w:color w:val="auto"/>
    </w:rPr>
  </w:style>
  <w:style w:type="character" w:customStyle="1" w:styleId="WW8Num113z0">
    <w:name w:val="WW8Num113z0"/>
    <w:rsid w:val="00032643"/>
    <w:rPr>
      <w:rFonts w:cs="Times New Roman"/>
      <w:b w:val="0"/>
      <w:bCs w:val="0"/>
    </w:rPr>
  </w:style>
  <w:style w:type="character" w:customStyle="1" w:styleId="WW8Num114z0">
    <w:name w:val="WW8Num114z0"/>
    <w:rsid w:val="00032643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114z1">
    <w:name w:val="WW8Num114z1"/>
    <w:rsid w:val="00032643"/>
  </w:style>
  <w:style w:type="character" w:customStyle="1" w:styleId="WW8Num114z2">
    <w:name w:val="WW8Num114z2"/>
    <w:rsid w:val="00032643"/>
  </w:style>
  <w:style w:type="character" w:customStyle="1" w:styleId="WW8Num114z3">
    <w:name w:val="WW8Num114z3"/>
    <w:rsid w:val="00032643"/>
  </w:style>
  <w:style w:type="character" w:customStyle="1" w:styleId="WW8Num114z4">
    <w:name w:val="WW8Num114z4"/>
    <w:rsid w:val="00032643"/>
  </w:style>
  <w:style w:type="character" w:customStyle="1" w:styleId="WW8Num114z5">
    <w:name w:val="WW8Num114z5"/>
    <w:rsid w:val="00032643"/>
  </w:style>
  <w:style w:type="character" w:customStyle="1" w:styleId="WW8Num114z6">
    <w:name w:val="WW8Num114z6"/>
    <w:rsid w:val="00032643"/>
  </w:style>
  <w:style w:type="character" w:customStyle="1" w:styleId="WW8Num114z7">
    <w:name w:val="WW8Num114z7"/>
    <w:rsid w:val="00032643"/>
  </w:style>
  <w:style w:type="character" w:customStyle="1" w:styleId="WW8Num114z8">
    <w:name w:val="WW8Num114z8"/>
    <w:rsid w:val="00032643"/>
  </w:style>
  <w:style w:type="character" w:customStyle="1" w:styleId="WW8Num115z0">
    <w:name w:val="WW8Num115z0"/>
    <w:rsid w:val="00032643"/>
    <w:rPr>
      <w:rFonts w:cs="Times New Roman"/>
      <w:color w:val="auto"/>
    </w:rPr>
  </w:style>
  <w:style w:type="character" w:customStyle="1" w:styleId="WW8Num115z1">
    <w:name w:val="WW8Num115z1"/>
    <w:rsid w:val="00032643"/>
    <w:rPr>
      <w:rFonts w:cs="Times New Roman"/>
    </w:rPr>
  </w:style>
  <w:style w:type="character" w:customStyle="1" w:styleId="WW8Num116z0">
    <w:name w:val="WW8Num116z0"/>
    <w:rsid w:val="00032643"/>
  </w:style>
  <w:style w:type="character" w:customStyle="1" w:styleId="WW8Num116z1">
    <w:name w:val="WW8Num116z1"/>
    <w:rsid w:val="00032643"/>
    <w:rPr>
      <w:color w:val="auto"/>
    </w:rPr>
  </w:style>
  <w:style w:type="character" w:customStyle="1" w:styleId="WW8Num117z0">
    <w:name w:val="WW8Num117z0"/>
    <w:rsid w:val="00032643"/>
    <w:rPr>
      <w:rFonts w:ascii="Arial" w:hAnsi="Arial" w:cs="Arial"/>
      <w:b/>
    </w:rPr>
  </w:style>
  <w:style w:type="character" w:customStyle="1" w:styleId="WW8Num117z1">
    <w:name w:val="WW8Num117z1"/>
    <w:rsid w:val="00032643"/>
  </w:style>
  <w:style w:type="character" w:customStyle="1" w:styleId="WW8Num117z2">
    <w:name w:val="WW8Num117z2"/>
    <w:rsid w:val="00032643"/>
  </w:style>
  <w:style w:type="character" w:customStyle="1" w:styleId="WW8Num117z3">
    <w:name w:val="WW8Num117z3"/>
    <w:rsid w:val="00032643"/>
  </w:style>
  <w:style w:type="character" w:customStyle="1" w:styleId="WW8Num117z4">
    <w:name w:val="WW8Num117z4"/>
    <w:rsid w:val="00032643"/>
  </w:style>
  <w:style w:type="character" w:customStyle="1" w:styleId="WW8Num117z5">
    <w:name w:val="WW8Num117z5"/>
    <w:rsid w:val="00032643"/>
  </w:style>
  <w:style w:type="character" w:customStyle="1" w:styleId="WW8Num117z6">
    <w:name w:val="WW8Num117z6"/>
    <w:rsid w:val="00032643"/>
  </w:style>
  <w:style w:type="character" w:customStyle="1" w:styleId="WW8Num117z7">
    <w:name w:val="WW8Num117z7"/>
    <w:rsid w:val="00032643"/>
  </w:style>
  <w:style w:type="character" w:customStyle="1" w:styleId="WW8Num117z8">
    <w:name w:val="WW8Num117z8"/>
    <w:rsid w:val="00032643"/>
  </w:style>
  <w:style w:type="character" w:customStyle="1" w:styleId="WW8Num118z0">
    <w:name w:val="WW8Num118z0"/>
    <w:rsid w:val="00032643"/>
    <w:rPr>
      <w:rFonts w:cs="Times New Roman"/>
      <w:b w:val="0"/>
      <w:bCs w:val="0"/>
      <w:iCs/>
      <w:sz w:val="22"/>
      <w:szCs w:val="22"/>
    </w:rPr>
  </w:style>
  <w:style w:type="character" w:customStyle="1" w:styleId="WW8Num119z0">
    <w:name w:val="WW8Num119z0"/>
    <w:rsid w:val="00032643"/>
    <w:rPr>
      <w:rFonts w:cs="Times New Roman"/>
    </w:rPr>
  </w:style>
  <w:style w:type="character" w:customStyle="1" w:styleId="WW8Num119z1">
    <w:name w:val="WW8Num119z1"/>
    <w:rsid w:val="00032643"/>
    <w:rPr>
      <w:rFonts w:cs="Times New Roman"/>
      <w:b w:val="0"/>
      <w:bCs/>
      <w:color w:val="auto"/>
    </w:rPr>
  </w:style>
  <w:style w:type="character" w:customStyle="1" w:styleId="WW8Num120z0">
    <w:name w:val="WW8Num120z0"/>
    <w:rsid w:val="00032643"/>
    <w:rPr>
      <w:rFonts w:cs="Times New Roman"/>
    </w:rPr>
  </w:style>
  <w:style w:type="character" w:customStyle="1" w:styleId="WW8Num120z1">
    <w:name w:val="WW8Num120z1"/>
    <w:rsid w:val="00032643"/>
    <w:rPr>
      <w:rFonts w:cs="Times New Roman"/>
      <w:color w:val="auto"/>
    </w:rPr>
  </w:style>
  <w:style w:type="character" w:customStyle="1" w:styleId="WW8Num121z0">
    <w:name w:val="WW8Num121z0"/>
    <w:rsid w:val="00032643"/>
    <w:rPr>
      <w:rFonts w:cs="Times New Roman"/>
      <w:b w:val="0"/>
      <w:bCs w:val="0"/>
    </w:rPr>
  </w:style>
  <w:style w:type="character" w:customStyle="1" w:styleId="WW8Num122z0">
    <w:name w:val="WW8Num122z0"/>
    <w:rsid w:val="00032643"/>
  </w:style>
  <w:style w:type="character" w:customStyle="1" w:styleId="WW8Num122z1">
    <w:name w:val="WW8Num122z1"/>
    <w:rsid w:val="00032643"/>
  </w:style>
  <w:style w:type="character" w:customStyle="1" w:styleId="WW8Num122z2">
    <w:name w:val="WW8Num122z2"/>
    <w:rsid w:val="00032643"/>
  </w:style>
  <w:style w:type="character" w:customStyle="1" w:styleId="WW8Num122z3">
    <w:name w:val="WW8Num122z3"/>
    <w:rsid w:val="00032643"/>
  </w:style>
  <w:style w:type="character" w:customStyle="1" w:styleId="WW8Num122z4">
    <w:name w:val="WW8Num122z4"/>
    <w:rsid w:val="00032643"/>
  </w:style>
  <w:style w:type="character" w:customStyle="1" w:styleId="WW8Num122z5">
    <w:name w:val="WW8Num122z5"/>
    <w:rsid w:val="00032643"/>
  </w:style>
  <w:style w:type="character" w:customStyle="1" w:styleId="WW8Num122z6">
    <w:name w:val="WW8Num122z6"/>
    <w:rsid w:val="00032643"/>
  </w:style>
  <w:style w:type="character" w:customStyle="1" w:styleId="WW8Num122z7">
    <w:name w:val="WW8Num122z7"/>
    <w:rsid w:val="00032643"/>
  </w:style>
  <w:style w:type="character" w:customStyle="1" w:styleId="WW8Num122z8">
    <w:name w:val="WW8Num122z8"/>
    <w:rsid w:val="00032643"/>
  </w:style>
  <w:style w:type="character" w:customStyle="1" w:styleId="WW8Num123z0">
    <w:name w:val="WW8Num123z0"/>
    <w:rsid w:val="00032643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123z1">
    <w:name w:val="WW8Num123z1"/>
    <w:rsid w:val="00032643"/>
  </w:style>
  <w:style w:type="character" w:customStyle="1" w:styleId="WW8Num123z2">
    <w:name w:val="WW8Num123z2"/>
    <w:rsid w:val="00032643"/>
  </w:style>
  <w:style w:type="character" w:customStyle="1" w:styleId="WW8Num123z3">
    <w:name w:val="WW8Num123z3"/>
    <w:rsid w:val="00032643"/>
  </w:style>
  <w:style w:type="character" w:customStyle="1" w:styleId="WW8Num123z4">
    <w:name w:val="WW8Num123z4"/>
    <w:rsid w:val="00032643"/>
  </w:style>
  <w:style w:type="character" w:customStyle="1" w:styleId="WW8Num123z5">
    <w:name w:val="WW8Num123z5"/>
    <w:rsid w:val="00032643"/>
  </w:style>
  <w:style w:type="character" w:customStyle="1" w:styleId="WW8Num123z6">
    <w:name w:val="WW8Num123z6"/>
    <w:rsid w:val="00032643"/>
  </w:style>
  <w:style w:type="character" w:customStyle="1" w:styleId="WW8Num123z7">
    <w:name w:val="WW8Num123z7"/>
    <w:rsid w:val="00032643"/>
  </w:style>
  <w:style w:type="character" w:customStyle="1" w:styleId="WW8Num123z8">
    <w:name w:val="WW8Num123z8"/>
    <w:rsid w:val="00032643"/>
  </w:style>
  <w:style w:type="character" w:customStyle="1" w:styleId="WW8Num124z0">
    <w:name w:val="WW8Num124z0"/>
    <w:rsid w:val="00032643"/>
    <w:rPr>
      <w:rFonts w:cs="Times New Roman"/>
    </w:rPr>
  </w:style>
  <w:style w:type="character" w:customStyle="1" w:styleId="WW8Num124z1">
    <w:name w:val="WW8Num124z1"/>
    <w:rsid w:val="00032643"/>
    <w:rPr>
      <w:rFonts w:cs="Times New Roman"/>
      <w:color w:val="auto"/>
    </w:rPr>
  </w:style>
  <w:style w:type="character" w:customStyle="1" w:styleId="WW8Num125z0">
    <w:name w:val="WW8Num125z0"/>
    <w:rsid w:val="00032643"/>
    <w:rPr>
      <w:rFonts w:cs="Times New Roman"/>
    </w:rPr>
  </w:style>
  <w:style w:type="character" w:customStyle="1" w:styleId="WW8Num125z1">
    <w:name w:val="WW8Num125z1"/>
    <w:rsid w:val="00032643"/>
    <w:rPr>
      <w:rFonts w:cs="Times New Roman"/>
      <w:color w:val="auto"/>
    </w:rPr>
  </w:style>
  <w:style w:type="character" w:customStyle="1" w:styleId="WW8Num126z0">
    <w:name w:val="WW8Num126z0"/>
    <w:rsid w:val="00032643"/>
    <w:rPr>
      <w:rFonts w:cs="Times New Roman"/>
      <w:b w:val="0"/>
      <w:bCs w:val="0"/>
    </w:rPr>
  </w:style>
  <w:style w:type="character" w:customStyle="1" w:styleId="WW8Num127z0">
    <w:name w:val="WW8Num127z0"/>
    <w:rsid w:val="00032643"/>
  </w:style>
  <w:style w:type="character" w:customStyle="1" w:styleId="WW8Num127z1">
    <w:name w:val="WW8Num127z1"/>
    <w:rsid w:val="00032643"/>
  </w:style>
  <w:style w:type="character" w:customStyle="1" w:styleId="WW8Num127z2">
    <w:name w:val="WW8Num127z2"/>
    <w:rsid w:val="00032643"/>
  </w:style>
  <w:style w:type="character" w:customStyle="1" w:styleId="WW8Num127z3">
    <w:name w:val="WW8Num127z3"/>
    <w:rsid w:val="00032643"/>
  </w:style>
  <w:style w:type="character" w:customStyle="1" w:styleId="WW8Num127z4">
    <w:name w:val="WW8Num127z4"/>
    <w:rsid w:val="00032643"/>
  </w:style>
  <w:style w:type="character" w:customStyle="1" w:styleId="WW8Num127z5">
    <w:name w:val="WW8Num127z5"/>
    <w:rsid w:val="00032643"/>
  </w:style>
  <w:style w:type="character" w:customStyle="1" w:styleId="WW8Num127z6">
    <w:name w:val="WW8Num127z6"/>
    <w:rsid w:val="00032643"/>
  </w:style>
  <w:style w:type="character" w:customStyle="1" w:styleId="WW8Num127z7">
    <w:name w:val="WW8Num127z7"/>
    <w:rsid w:val="00032643"/>
  </w:style>
  <w:style w:type="character" w:customStyle="1" w:styleId="WW8Num127z8">
    <w:name w:val="WW8Num127z8"/>
    <w:rsid w:val="00032643"/>
  </w:style>
  <w:style w:type="character" w:customStyle="1" w:styleId="WW8Num128z0">
    <w:name w:val="WW8Num128z0"/>
    <w:rsid w:val="00032643"/>
    <w:rPr>
      <w:rFonts w:cs="Times New Roman"/>
      <w:b w:val="0"/>
      <w:bCs w:val="0"/>
    </w:rPr>
  </w:style>
  <w:style w:type="character" w:customStyle="1" w:styleId="WW8Num129z0">
    <w:name w:val="WW8Num129z0"/>
    <w:rsid w:val="00032643"/>
    <w:rPr>
      <w:rFonts w:cs="Times New Roman"/>
    </w:rPr>
  </w:style>
  <w:style w:type="character" w:customStyle="1" w:styleId="WW8Num130z0">
    <w:name w:val="WW8Num130z0"/>
    <w:rsid w:val="00032643"/>
  </w:style>
  <w:style w:type="character" w:customStyle="1" w:styleId="WW8Num130z1">
    <w:name w:val="WW8Num130z1"/>
    <w:rsid w:val="00032643"/>
  </w:style>
  <w:style w:type="character" w:customStyle="1" w:styleId="WW8Num130z2">
    <w:name w:val="WW8Num130z2"/>
    <w:rsid w:val="00032643"/>
  </w:style>
  <w:style w:type="character" w:customStyle="1" w:styleId="WW8Num130z3">
    <w:name w:val="WW8Num130z3"/>
    <w:rsid w:val="00032643"/>
  </w:style>
  <w:style w:type="character" w:customStyle="1" w:styleId="WW8Num130z4">
    <w:name w:val="WW8Num130z4"/>
    <w:rsid w:val="00032643"/>
  </w:style>
  <w:style w:type="character" w:customStyle="1" w:styleId="WW8Num130z5">
    <w:name w:val="WW8Num130z5"/>
    <w:rsid w:val="00032643"/>
  </w:style>
  <w:style w:type="character" w:customStyle="1" w:styleId="WW8Num130z6">
    <w:name w:val="WW8Num130z6"/>
    <w:rsid w:val="00032643"/>
  </w:style>
  <w:style w:type="character" w:customStyle="1" w:styleId="WW8Num130z7">
    <w:name w:val="WW8Num130z7"/>
    <w:rsid w:val="00032643"/>
  </w:style>
  <w:style w:type="character" w:customStyle="1" w:styleId="WW8Num130z8">
    <w:name w:val="WW8Num130z8"/>
    <w:rsid w:val="00032643"/>
  </w:style>
  <w:style w:type="character" w:customStyle="1" w:styleId="WW8Num131z0">
    <w:name w:val="WW8Num131z0"/>
    <w:rsid w:val="00032643"/>
    <w:rPr>
      <w:rFonts w:cs="Times New Roman"/>
    </w:rPr>
  </w:style>
  <w:style w:type="character" w:customStyle="1" w:styleId="WW8Num131z1">
    <w:name w:val="WW8Num131z1"/>
    <w:rsid w:val="00032643"/>
    <w:rPr>
      <w:rFonts w:cs="Times New Roman"/>
      <w:b w:val="0"/>
      <w:bCs/>
      <w:color w:val="auto"/>
    </w:rPr>
  </w:style>
  <w:style w:type="character" w:customStyle="1" w:styleId="WW8Num132z0">
    <w:name w:val="WW8Num132z0"/>
    <w:rsid w:val="00032643"/>
    <w:rPr>
      <w:rFonts w:cs="Times New Roman"/>
      <w:b w:val="0"/>
      <w:bCs/>
      <w:iCs/>
    </w:rPr>
  </w:style>
  <w:style w:type="character" w:customStyle="1" w:styleId="WW8Num132z1">
    <w:name w:val="WW8Num132z1"/>
    <w:rsid w:val="00032643"/>
    <w:rPr>
      <w:rFonts w:cs="Times New Roman"/>
      <w:b w:val="0"/>
      <w:bCs w:val="0"/>
    </w:rPr>
  </w:style>
  <w:style w:type="character" w:customStyle="1" w:styleId="WW8Num133z0">
    <w:name w:val="WW8Num133z0"/>
    <w:rsid w:val="00032643"/>
  </w:style>
  <w:style w:type="character" w:customStyle="1" w:styleId="WW8Num133z1">
    <w:name w:val="WW8Num133z1"/>
    <w:rsid w:val="00032643"/>
    <w:rPr>
      <w:color w:val="auto"/>
    </w:rPr>
  </w:style>
  <w:style w:type="character" w:customStyle="1" w:styleId="WW8Num134z0">
    <w:name w:val="WW8Num134z0"/>
    <w:rsid w:val="00032643"/>
  </w:style>
  <w:style w:type="character" w:customStyle="1" w:styleId="WW8Num134z1">
    <w:name w:val="WW8Num134z1"/>
    <w:rsid w:val="00032643"/>
  </w:style>
  <w:style w:type="character" w:customStyle="1" w:styleId="WW8Num134z2">
    <w:name w:val="WW8Num134z2"/>
    <w:rsid w:val="00032643"/>
  </w:style>
  <w:style w:type="character" w:customStyle="1" w:styleId="WW8Num134z3">
    <w:name w:val="WW8Num134z3"/>
    <w:rsid w:val="00032643"/>
  </w:style>
  <w:style w:type="character" w:customStyle="1" w:styleId="WW8Num134z4">
    <w:name w:val="WW8Num134z4"/>
    <w:rsid w:val="00032643"/>
  </w:style>
  <w:style w:type="character" w:customStyle="1" w:styleId="WW8Num134z5">
    <w:name w:val="WW8Num134z5"/>
    <w:rsid w:val="00032643"/>
  </w:style>
  <w:style w:type="character" w:customStyle="1" w:styleId="WW8Num134z6">
    <w:name w:val="WW8Num134z6"/>
    <w:rsid w:val="00032643"/>
  </w:style>
  <w:style w:type="character" w:customStyle="1" w:styleId="WW8Num134z7">
    <w:name w:val="WW8Num134z7"/>
    <w:rsid w:val="00032643"/>
  </w:style>
  <w:style w:type="character" w:customStyle="1" w:styleId="WW8Num134z8">
    <w:name w:val="WW8Num134z8"/>
    <w:rsid w:val="00032643"/>
  </w:style>
  <w:style w:type="character" w:customStyle="1" w:styleId="WW8Num135z0">
    <w:name w:val="WW8Num135z0"/>
    <w:rsid w:val="00032643"/>
    <w:rPr>
      <w:rFonts w:ascii="Arial" w:hAnsi="Arial" w:cs="Arial"/>
    </w:rPr>
  </w:style>
  <w:style w:type="character" w:customStyle="1" w:styleId="WW8Num135z1">
    <w:name w:val="WW8Num135z1"/>
    <w:rsid w:val="00032643"/>
  </w:style>
  <w:style w:type="character" w:customStyle="1" w:styleId="WW8Num135z2">
    <w:name w:val="WW8Num135z2"/>
    <w:rsid w:val="00032643"/>
  </w:style>
  <w:style w:type="character" w:customStyle="1" w:styleId="WW8Num135z3">
    <w:name w:val="WW8Num135z3"/>
    <w:rsid w:val="00032643"/>
  </w:style>
  <w:style w:type="character" w:customStyle="1" w:styleId="WW8Num135z4">
    <w:name w:val="WW8Num135z4"/>
    <w:rsid w:val="00032643"/>
  </w:style>
  <w:style w:type="character" w:customStyle="1" w:styleId="WW8Num135z5">
    <w:name w:val="WW8Num135z5"/>
    <w:rsid w:val="00032643"/>
  </w:style>
  <w:style w:type="character" w:customStyle="1" w:styleId="WW8Num135z6">
    <w:name w:val="WW8Num135z6"/>
    <w:rsid w:val="00032643"/>
  </w:style>
  <w:style w:type="character" w:customStyle="1" w:styleId="WW8Num135z7">
    <w:name w:val="WW8Num135z7"/>
    <w:rsid w:val="00032643"/>
  </w:style>
  <w:style w:type="character" w:customStyle="1" w:styleId="WW8Num135z8">
    <w:name w:val="WW8Num135z8"/>
    <w:rsid w:val="00032643"/>
  </w:style>
  <w:style w:type="character" w:customStyle="1" w:styleId="WW8Num136z0">
    <w:name w:val="WW8Num136z0"/>
    <w:rsid w:val="00032643"/>
  </w:style>
  <w:style w:type="character" w:customStyle="1" w:styleId="WW8Num136z1">
    <w:name w:val="WW8Num136z1"/>
    <w:rsid w:val="00032643"/>
    <w:rPr>
      <w:color w:val="auto"/>
    </w:rPr>
  </w:style>
  <w:style w:type="character" w:customStyle="1" w:styleId="WW8Num137z0">
    <w:name w:val="WW8Num13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37z1">
    <w:name w:val="WW8Num137z1"/>
    <w:rsid w:val="00032643"/>
    <w:rPr>
      <w:rFonts w:cs="Times New Roman"/>
    </w:rPr>
  </w:style>
  <w:style w:type="character" w:customStyle="1" w:styleId="WW8Num137z6">
    <w:name w:val="WW8Num137z6"/>
    <w:rsid w:val="00032643"/>
    <w:rPr>
      <w:rFonts w:ascii="Times New Roman" w:eastAsia="Times New Roman" w:hAnsi="Times New Roman" w:cs="Times New Roman"/>
    </w:rPr>
  </w:style>
  <w:style w:type="character" w:customStyle="1" w:styleId="WW8Num138z0">
    <w:name w:val="WW8Num138z0"/>
    <w:rsid w:val="00032643"/>
    <w:rPr>
      <w:rFonts w:cs="Times New Roman"/>
    </w:rPr>
  </w:style>
  <w:style w:type="character" w:customStyle="1" w:styleId="WW8Num138z1">
    <w:name w:val="WW8Num138z1"/>
    <w:rsid w:val="00032643"/>
    <w:rPr>
      <w:rFonts w:cs="Times New Roman"/>
      <w:bCs/>
      <w:iCs/>
    </w:rPr>
  </w:style>
  <w:style w:type="character" w:customStyle="1" w:styleId="WW8Num139z0">
    <w:name w:val="WW8Num139z0"/>
    <w:rsid w:val="00032643"/>
    <w:rPr>
      <w:rFonts w:ascii="Symbol" w:hAnsi="Symbol" w:cs="Symbol"/>
    </w:rPr>
  </w:style>
  <w:style w:type="character" w:customStyle="1" w:styleId="WW8Num139z1">
    <w:name w:val="WW8Num139z1"/>
    <w:rsid w:val="00032643"/>
    <w:rPr>
      <w:rFonts w:ascii="Courier New" w:hAnsi="Courier New" w:cs="Courier New"/>
    </w:rPr>
  </w:style>
  <w:style w:type="character" w:customStyle="1" w:styleId="WW8Num139z2">
    <w:name w:val="WW8Num139z2"/>
    <w:rsid w:val="00032643"/>
    <w:rPr>
      <w:rFonts w:ascii="Wingdings" w:hAnsi="Wingdings" w:cs="Wingdings"/>
    </w:rPr>
  </w:style>
  <w:style w:type="character" w:customStyle="1" w:styleId="WW8Num140z0">
    <w:name w:val="WW8Num140z0"/>
    <w:rsid w:val="00032643"/>
    <w:rPr>
      <w:rFonts w:cs="Times New Roman"/>
    </w:rPr>
  </w:style>
  <w:style w:type="character" w:customStyle="1" w:styleId="WW8Num140z1">
    <w:name w:val="WW8Num140z1"/>
    <w:rsid w:val="00032643"/>
    <w:rPr>
      <w:rFonts w:cs="Times New Roman"/>
      <w:color w:val="auto"/>
    </w:rPr>
  </w:style>
  <w:style w:type="character" w:customStyle="1" w:styleId="WW8Num141z0">
    <w:name w:val="WW8Num141z0"/>
    <w:rsid w:val="00032643"/>
  </w:style>
  <w:style w:type="character" w:customStyle="1" w:styleId="WW8Num141z1">
    <w:name w:val="WW8Num141z1"/>
    <w:rsid w:val="00032643"/>
    <w:rPr>
      <w:color w:val="auto"/>
    </w:rPr>
  </w:style>
  <w:style w:type="character" w:customStyle="1" w:styleId="WW8Num142z0">
    <w:name w:val="WW8Num142z0"/>
    <w:rsid w:val="00032643"/>
  </w:style>
  <w:style w:type="character" w:customStyle="1" w:styleId="WW8Num142z1">
    <w:name w:val="WW8Num142z1"/>
    <w:rsid w:val="00032643"/>
  </w:style>
  <w:style w:type="character" w:customStyle="1" w:styleId="WW8Num142z2">
    <w:name w:val="WW8Num142z2"/>
    <w:rsid w:val="00032643"/>
  </w:style>
  <w:style w:type="character" w:customStyle="1" w:styleId="WW8Num142z3">
    <w:name w:val="WW8Num142z3"/>
    <w:rsid w:val="00032643"/>
  </w:style>
  <w:style w:type="character" w:customStyle="1" w:styleId="WW8Num142z4">
    <w:name w:val="WW8Num142z4"/>
    <w:rsid w:val="00032643"/>
  </w:style>
  <w:style w:type="character" w:customStyle="1" w:styleId="WW8Num142z5">
    <w:name w:val="WW8Num142z5"/>
    <w:rsid w:val="00032643"/>
  </w:style>
  <w:style w:type="character" w:customStyle="1" w:styleId="WW8Num142z6">
    <w:name w:val="WW8Num142z6"/>
    <w:rsid w:val="00032643"/>
  </w:style>
  <w:style w:type="character" w:customStyle="1" w:styleId="WW8Num142z7">
    <w:name w:val="WW8Num142z7"/>
    <w:rsid w:val="00032643"/>
  </w:style>
  <w:style w:type="character" w:customStyle="1" w:styleId="WW8Num142z8">
    <w:name w:val="WW8Num142z8"/>
    <w:rsid w:val="00032643"/>
  </w:style>
  <w:style w:type="character" w:customStyle="1" w:styleId="WW8Num143z0">
    <w:name w:val="WW8Num143z0"/>
    <w:rsid w:val="00032643"/>
    <w:rPr>
      <w:rFonts w:cs="Times New Roman"/>
      <w:b w:val="0"/>
      <w:bCs/>
      <w:iCs/>
    </w:rPr>
  </w:style>
  <w:style w:type="character" w:customStyle="1" w:styleId="WW8Num143z1">
    <w:name w:val="WW8Num143z1"/>
    <w:rsid w:val="00032643"/>
    <w:rPr>
      <w:rFonts w:cs="Times New Roman"/>
      <w:b w:val="0"/>
      <w:bCs w:val="0"/>
    </w:rPr>
  </w:style>
  <w:style w:type="character" w:customStyle="1" w:styleId="WW8Num144z0">
    <w:name w:val="WW8Num144z0"/>
    <w:rsid w:val="00032643"/>
  </w:style>
  <w:style w:type="character" w:customStyle="1" w:styleId="WW8Num144z1">
    <w:name w:val="WW8Num144z1"/>
    <w:rsid w:val="00032643"/>
  </w:style>
  <w:style w:type="character" w:customStyle="1" w:styleId="WW8Num144z2">
    <w:name w:val="WW8Num144z2"/>
    <w:rsid w:val="00032643"/>
  </w:style>
  <w:style w:type="character" w:customStyle="1" w:styleId="WW8Num144z3">
    <w:name w:val="WW8Num144z3"/>
    <w:rsid w:val="00032643"/>
  </w:style>
  <w:style w:type="character" w:customStyle="1" w:styleId="WW8Num144z4">
    <w:name w:val="WW8Num144z4"/>
    <w:rsid w:val="00032643"/>
  </w:style>
  <w:style w:type="character" w:customStyle="1" w:styleId="WW8Num144z5">
    <w:name w:val="WW8Num144z5"/>
    <w:rsid w:val="00032643"/>
  </w:style>
  <w:style w:type="character" w:customStyle="1" w:styleId="WW8Num144z6">
    <w:name w:val="WW8Num144z6"/>
    <w:rsid w:val="00032643"/>
  </w:style>
  <w:style w:type="character" w:customStyle="1" w:styleId="WW8Num144z7">
    <w:name w:val="WW8Num144z7"/>
    <w:rsid w:val="00032643"/>
  </w:style>
  <w:style w:type="character" w:customStyle="1" w:styleId="WW8Num144z8">
    <w:name w:val="WW8Num144z8"/>
    <w:rsid w:val="00032643"/>
  </w:style>
  <w:style w:type="character" w:customStyle="1" w:styleId="WW8Num145z0">
    <w:name w:val="WW8Num145z0"/>
    <w:rsid w:val="00032643"/>
    <w:rPr>
      <w:rFonts w:cs="Times New Roman"/>
      <w:b w:val="0"/>
      <w:bCs w:val="0"/>
    </w:rPr>
  </w:style>
  <w:style w:type="character" w:customStyle="1" w:styleId="WW8Num146z0">
    <w:name w:val="WW8Num146z0"/>
    <w:rsid w:val="00032643"/>
    <w:rPr>
      <w:rFonts w:cs="Times New Roman"/>
      <w:b w:val="0"/>
      <w:bCs w:val="0"/>
    </w:rPr>
  </w:style>
  <w:style w:type="character" w:customStyle="1" w:styleId="WW8Num147z0">
    <w:name w:val="WW8Num147z0"/>
    <w:rsid w:val="00032643"/>
    <w:rPr>
      <w:rFonts w:cs="Times New Roman"/>
      <w:b w:val="0"/>
      <w:bCs/>
      <w:iCs/>
    </w:rPr>
  </w:style>
  <w:style w:type="character" w:customStyle="1" w:styleId="WW8Num147z1">
    <w:name w:val="WW8Num147z1"/>
    <w:rsid w:val="00032643"/>
    <w:rPr>
      <w:rFonts w:cs="Times New Roman"/>
      <w:b w:val="0"/>
      <w:bCs w:val="0"/>
    </w:rPr>
  </w:style>
  <w:style w:type="character" w:customStyle="1" w:styleId="WW8Num148z0">
    <w:name w:val="WW8Num148z0"/>
    <w:rsid w:val="00032643"/>
  </w:style>
  <w:style w:type="character" w:customStyle="1" w:styleId="WW8Num148z1">
    <w:name w:val="WW8Num148z1"/>
    <w:rsid w:val="00032643"/>
    <w:rPr>
      <w:color w:val="auto"/>
    </w:rPr>
  </w:style>
  <w:style w:type="character" w:customStyle="1" w:styleId="WW8Num149z0">
    <w:name w:val="WW8Num149z0"/>
    <w:rsid w:val="00032643"/>
    <w:rPr>
      <w:rFonts w:cs="Times New Roman"/>
      <w:b w:val="0"/>
      <w:bCs w:val="0"/>
      <w:iCs/>
    </w:rPr>
  </w:style>
  <w:style w:type="character" w:customStyle="1" w:styleId="WW8Num150z0">
    <w:name w:val="WW8Num150z0"/>
    <w:rsid w:val="00032643"/>
    <w:rPr>
      <w:rFonts w:cs="Times New Roman"/>
      <w:b w:val="0"/>
      <w:bCs/>
      <w:iCs/>
    </w:rPr>
  </w:style>
  <w:style w:type="character" w:customStyle="1" w:styleId="WW8Num150z1">
    <w:name w:val="WW8Num150z1"/>
    <w:rsid w:val="00032643"/>
    <w:rPr>
      <w:rFonts w:cs="Times New Roman"/>
      <w:b w:val="0"/>
      <w:bCs w:val="0"/>
    </w:rPr>
  </w:style>
  <w:style w:type="character" w:customStyle="1" w:styleId="WW8Num151z0">
    <w:name w:val="WW8Num151z0"/>
    <w:rsid w:val="00032643"/>
  </w:style>
  <w:style w:type="character" w:customStyle="1" w:styleId="WW8Num151z1">
    <w:name w:val="WW8Num151z1"/>
    <w:rsid w:val="00032643"/>
  </w:style>
  <w:style w:type="character" w:customStyle="1" w:styleId="WW8Num151z2">
    <w:name w:val="WW8Num151z2"/>
    <w:rsid w:val="00032643"/>
  </w:style>
  <w:style w:type="character" w:customStyle="1" w:styleId="WW8Num151z3">
    <w:name w:val="WW8Num151z3"/>
    <w:rsid w:val="00032643"/>
  </w:style>
  <w:style w:type="character" w:customStyle="1" w:styleId="WW8Num151z4">
    <w:name w:val="WW8Num151z4"/>
    <w:rsid w:val="00032643"/>
  </w:style>
  <w:style w:type="character" w:customStyle="1" w:styleId="WW8Num151z5">
    <w:name w:val="WW8Num151z5"/>
    <w:rsid w:val="00032643"/>
  </w:style>
  <w:style w:type="character" w:customStyle="1" w:styleId="WW8Num151z6">
    <w:name w:val="WW8Num151z6"/>
    <w:rsid w:val="00032643"/>
  </w:style>
  <w:style w:type="character" w:customStyle="1" w:styleId="WW8Num151z7">
    <w:name w:val="WW8Num151z7"/>
    <w:rsid w:val="00032643"/>
  </w:style>
  <w:style w:type="character" w:customStyle="1" w:styleId="WW8Num151z8">
    <w:name w:val="WW8Num151z8"/>
    <w:rsid w:val="00032643"/>
  </w:style>
  <w:style w:type="character" w:customStyle="1" w:styleId="WW8Num152z0">
    <w:name w:val="WW8Num152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52z1">
    <w:name w:val="WW8Num152z1"/>
    <w:rsid w:val="00032643"/>
    <w:rPr>
      <w:rFonts w:cs="Times New Roman"/>
    </w:rPr>
  </w:style>
  <w:style w:type="character" w:customStyle="1" w:styleId="WW8Num152z6">
    <w:name w:val="WW8Num152z6"/>
    <w:rsid w:val="00032643"/>
    <w:rPr>
      <w:rFonts w:ascii="Times New Roman" w:eastAsia="Times New Roman" w:hAnsi="Times New Roman" w:cs="Times New Roman"/>
    </w:rPr>
  </w:style>
  <w:style w:type="character" w:customStyle="1" w:styleId="WW8Num153z0">
    <w:name w:val="WW8Num153z0"/>
    <w:rsid w:val="00032643"/>
    <w:rPr>
      <w:rFonts w:cs="Times New Roman"/>
    </w:rPr>
  </w:style>
  <w:style w:type="character" w:customStyle="1" w:styleId="WW8Num153z1">
    <w:name w:val="WW8Num153z1"/>
    <w:rsid w:val="00032643"/>
    <w:rPr>
      <w:rFonts w:cs="Times New Roman"/>
      <w:b w:val="0"/>
      <w:bCs/>
      <w:color w:val="auto"/>
    </w:rPr>
  </w:style>
  <w:style w:type="character" w:customStyle="1" w:styleId="WW8Num154z0">
    <w:name w:val="WW8Num154z0"/>
    <w:rsid w:val="00032643"/>
  </w:style>
  <w:style w:type="character" w:customStyle="1" w:styleId="WW8Num154z1">
    <w:name w:val="WW8Num154z1"/>
    <w:rsid w:val="00032643"/>
  </w:style>
  <w:style w:type="character" w:customStyle="1" w:styleId="WW8Num154z2">
    <w:name w:val="WW8Num154z2"/>
    <w:rsid w:val="00032643"/>
  </w:style>
  <w:style w:type="character" w:customStyle="1" w:styleId="WW8Num154z3">
    <w:name w:val="WW8Num154z3"/>
    <w:rsid w:val="00032643"/>
  </w:style>
  <w:style w:type="character" w:customStyle="1" w:styleId="WW8Num154z4">
    <w:name w:val="WW8Num154z4"/>
    <w:rsid w:val="00032643"/>
  </w:style>
  <w:style w:type="character" w:customStyle="1" w:styleId="WW8Num154z5">
    <w:name w:val="WW8Num154z5"/>
    <w:rsid w:val="00032643"/>
  </w:style>
  <w:style w:type="character" w:customStyle="1" w:styleId="WW8Num154z6">
    <w:name w:val="WW8Num154z6"/>
    <w:rsid w:val="00032643"/>
  </w:style>
  <w:style w:type="character" w:customStyle="1" w:styleId="WW8Num154z7">
    <w:name w:val="WW8Num154z7"/>
    <w:rsid w:val="00032643"/>
  </w:style>
  <w:style w:type="character" w:customStyle="1" w:styleId="WW8Num154z8">
    <w:name w:val="WW8Num154z8"/>
    <w:rsid w:val="00032643"/>
  </w:style>
  <w:style w:type="character" w:customStyle="1" w:styleId="WW8Num155z0">
    <w:name w:val="WW8Num155z0"/>
    <w:rsid w:val="00032643"/>
  </w:style>
  <w:style w:type="character" w:customStyle="1" w:styleId="WW8Num155z1">
    <w:name w:val="WW8Num155z1"/>
    <w:rsid w:val="00032643"/>
  </w:style>
  <w:style w:type="character" w:customStyle="1" w:styleId="WW8Num155z2">
    <w:name w:val="WW8Num155z2"/>
    <w:rsid w:val="00032643"/>
  </w:style>
  <w:style w:type="character" w:customStyle="1" w:styleId="WW8Num155z3">
    <w:name w:val="WW8Num155z3"/>
    <w:rsid w:val="00032643"/>
  </w:style>
  <w:style w:type="character" w:customStyle="1" w:styleId="WW8Num155z4">
    <w:name w:val="WW8Num155z4"/>
    <w:rsid w:val="00032643"/>
  </w:style>
  <w:style w:type="character" w:customStyle="1" w:styleId="WW8Num155z5">
    <w:name w:val="WW8Num155z5"/>
    <w:rsid w:val="00032643"/>
  </w:style>
  <w:style w:type="character" w:customStyle="1" w:styleId="WW8Num155z6">
    <w:name w:val="WW8Num155z6"/>
    <w:rsid w:val="00032643"/>
  </w:style>
  <w:style w:type="character" w:customStyle="1" w:styleId="WW8Num155z7">
    <w:name w:val="WW8Num155z7"/>
    <w:rsid w:val="00032643"/>
  </w:style>
  <w:style w:type="character" w:customStyle="1" w:styleId="WW8Num155z8">
    <w:name w:val="WW8Num155z8"/>
    <w:rsid w:val="00032643"/>
  </w:style>
  <w:style w:type="character" w:customStyle="1" w:styleId="WW8Num156z0">
    <w:name w:val="WW8Num156z0"/>
    <w:rsid w:val="00032643"/>
    <w:rPr>
      <w:rFonts w:cs="Times New Roman"/>
      <w:b w:val="0"/>
      <w:bCs w:val="0"/>
    </w:rPr>
  </w:style>
  <w:style w:type="character" w:customStyle="1" w:styleId="WW8Num157z0">
    <w:name w:val="WW8Num157z0"/>
    <w:rsid w:val="00032643"/>
  </w:style>
  <w:style w:type="character" w:customStyle="1" w:styleId="WW8Num157z1">
    <w:name w:val="WW8Num157z1"/>
    <w:rsid w:val="00032643"/>
  </w:style>
  <w:style w:type="character" w:customStyle="1" w:styleId="WW8Num157z2">
    <w:name w:val="WW8Num157z2"/>
    <w:rsid w:val="00032643"/>
  </w:style>
  <w:style w:type="character" w:customStyle="1" w:styleId="WW8Num157z3">
    <w:name w:val="WW8Num157z3"/>
    <w:rsid w:val="00032643"/>
  </w:style>
  <w:style w:type="character" w:customStyle="1" w:styleId="WW8Num157z4">
    <w:name w:val="WW8Num157z4"/>
    <w:rsid w:val="00032643"/>
  </w:style>
  <w:style w:type="character" w:customStyle="1" w:styleId="WW8Num157z5">
    <w:name w:val="WW8Num157z5"/>
    <w:rsid w:val="00032643"/>
  </w:style>
  <w:style w:type="character" w:customStyle="1" w:styleId="WW8Num157z6">
    <w:name w:val="WW8Num157z6"/>
    <w:rsid w:val="00032643"/>
  </w:style>
  <w:style w:type="character" w:customStyle="1" w:styleId="WW8Num157z7">
    <w:name w:val="WW8Num157z7"/>
    <w:rsid w:val="00032643"/>
  </w:style>
  <w:style w:type="character" w:customStyle="1" w:styleId="WW8Num157z8">
    <w:name w:val="WW8Num157z8"/>
    <w:rsid w:val="00032643"/>
  </w:style>
  <w:style w:type="character" w:customStyle="1" w:styleId="WW8Num158z0">
    <w:name w:val="WW8Num158z0"/>
    <w:rsid w:val="00032643"/>
  </w:style>
  <w:style w:type="character" w:customStyle="1" w:styleId="WW8Num158z1">
    <w:name w:val="WW8Num158z1"/>
    <w:rsid w:val="00032643"/>
    <w:rPr>
      <w:color w:val="auto"/>
    </w:rPr>
  </w:style>
  <w:style w:type="character" w:customStyle="1" w:styleId="WW8Num159z0">
    <w:name w:val="WW8Num159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159z1">
    <w:name w:val="WW8Num159z1"/>
    <w:rsid w:val="00032643"/>
  </w:style>
  <w:style w:type="character" w:customStyle="1" w:styleId="WW8Num159z2">
    <w:name w:val="WW8Num159z2"/>
    <w:rsid w:val="00032643"/>
  </w:style>
  <w:style w:type="character" w:customStyle="1" w:styleId="WW8Num159z3">
    <w:name w:val="WW8Num159z3"/>
    <w:rsid w:val="00032643"/>
  </w:style>
  <w:style w:type="character" w:customStyle="1" w:styleId="WW8Num159z4">
    <w:name w:val="WW8Num159z4"/>
    <w:rsid w:val="00032643"/>
  </w:style>
  <w:style w:type="character" w:customStyle="1" w:styleId="WW8Num159z5">
    <w:name w:val="WW8Num159z5"/>
    <w:rsid w:val="00032643"/>
  </w:style>
  <w:style w:type="character" w:customStyle="1" w:styleId="WW8Num159z6">
    <w:name w:val="WW8Num159z6"/>
    <w:rsid w:val="00032643"/>
  </w:style>
  <w:style w:type="character" w:customStyle="1" w:styleId="WW8Num159z7">
    <w:name w:val="WW8Num159z7"/>
    <w:rsid w:val="00032643"/>
  </w:style>
  <w:style w:type="character" w:customStyle="1" w:styleId="WW8Num159z8">
    <w:name w:val="WW8Num159z8"/>
    <w:rsid w:val="00032643"/>
  </w:style>
  <w:style w:type="character" w:customStyle="1" w:styleId="WW8Num160z0">
    <w:name w:val="WW8Num160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160z1">
    <w:name w:val="WW8Num160z1"/>
    <w:rsid w:val="00032643"/>
  </w:style>
  <w:style w:type="character" w:customStyle="1" w:styleId="WW8Num160z2">
    <w:name w:val="WW8Num160z2"/>
    <w:rsid w:val="00032643"/>
  </w:style>
  <w:style w:type="character" w:customStyle="1" w:styleId="WW8Num160z3">
    <w:name w:val="WW8Num160z3"/>
    <w:rsid w:val="00032643"/>
  </w:style>
  <w:style w:type="character" w:customStyle="1" w:styleId="WW8Num160z4">
    <w:name w:val="WW8Num160z4"/>
    <w:rsid w:val="00032643"/>
  </w:style>
  <w:style w:type="character" w:customStyle="1" w:styleId="WW8Num160z5">
    <w:name w:val="WW8Num160z5"/>
    <w:rsid w:val="00032643"/>
  </w:style>
  <w:style w:type="character" w:customStyle="1" w:styleId="WW8Num160z6">
    <w:name w:val="WW8Num160z6"/>
    <w:rsid w:val="00032643"/>
  </w:style>
  <w:style w:type="character" w:customStyle="1" w:styleId="WW8Num160z7">
    <w:name w:val="WW8Num160z7"/>
    <w:rsid w:val="00032643"/>
  </w:style>
  <w:style w:type="character" w:customStyle="1" w:styleId="WW8Num160z8">
    <w:name w:val="WW8Num160z8"/>
    <w:rsid w:val="00032643"/>
  </w:style>
  <w:style w:type="character" w:customStyle="1" w:styleId="WW8Num161z0">
    <w:name w:val="WW8Num161z0"/>
    <w:rsid w:val="00032643"/>
    <w:rPr>
      <w:rFonts w:ascii="Times New Roman" w:hAnsi="Times New Roman" w:cs="Times New Roman"/>
      <w:b/>
    </w:rPr>
  </w:style>
  <w:style w:type="character" w:customStyle="1" w:styleId="WW8Num161z1">
    <w:name w:val="WW8Num161z1"/>
    <w:rsid w:val="00032643"/>
  </w:style>
  <w:style w:type="character" w:customStyle="1" w:styleId="WW8Num161z2">
    <w:name w:val="WW8Num161z2"/>
    <w:rsid w:val="00032643"/>
  </w:style>
  <w:style w:type="character" w:customStyle="1" w:styleId="WW8Num161z3">
    <w:name w:val="WW8Num161z3"/>
    <w:rsid w:val="00032643"/>
  </w:style>
  <w:style w:type="character" w:customStyle="1" w:styleId="WW8Num161z4">
    <w:name w:val="WW8Num161z4"/>
    <w:rsid w:val="00032643"/>
  </w:style>
  <w:style w:type="character" w:customStyle="1" w:styleId="WW8Num161z5">
    <w:name w:val="WW8Num161z5"/>
    <w:rsid w:val="00032643"/>
  </w:style>
  <w:style w:type="character" w:customStyle="1" w:styleId="WW8Num161z6">
    <w:name w:val="WW8Num161z6"/>
    <w:rsid w:val="00032643"/>
  </w:style>
  <w:style w:type="character" w:customStyle="1" w:styleId="WW8Num161z7">
    <w:name w:val="WW8Num161z7"/>
    <w:rsid w:val="00032643"/>
  </w:style>
  <w:style w:type="character" w:customStyle="1" w:styleId="WW8Num161z8">
    <w:name w:val="WW8Num161z8"/>
    <w:rsid w:val="00032643"/>
  </w:style>
  <w:style w:type="character" w:customStyle="1" w:styleId="WW8Num162z0">
    <w:name w:val="WW8Num162z0"/>
    <w:rsid w:val="00032643"/>
    <w:rPr>
      <w:rFonts w:ascii="Symbol" w:hAnsi="Symbol" w:cs="Symbol"/>
    </w:rPr>
  </w:style>
  <w:style w:type="character" w:customStyle="1" w:styleId="WW8Num162z1">
    <w:name w:val="WW8Num162z1"/>
    <w:rsid w:val="00032643"/>
    <w:rPr>
      <w:rFonts w:ascii="Courier New" w:hAnsi="Courier New" w:cs="Courier New"/>
    </w:rPr>
  </w:style>
  <w:style w:type="character" w:customStyle="1" w:styleId="WW8Num162z2">
    <w:name w:val="WW8Num162z2"/>
    <w:rsid w:val="00032643"/>
    <w:rPr>
      <w:rFonts w:ascii="Wingdings" w:hAnsi="Wingdings" w:cs="Wingdings"/>
    </w:rPr>
  </w:style>
  <w:style w:type="character" w:customStyle="1" w:styleId="WW8Num163z0">
    <w:name w:val="WW8Num163z0"/>
    <w:rsid w:val="00032643"/>
  </w:style>
  <w:style w:type="character" w:customStyle="1" w:styleId="WW8Num163z1">
    <w:name w:val="WW8Num163z1"/>
    <w:rsid w:val="00032643"/>
    <w:rPr>
      <w:color w:val="auto"/>
    </w:rPr>
  </w:style>
  <w:style w:type="character" w:customStyle="1" w:styleId="WW8Num164z0">
    <w:name w:val="WW8Num164z0"/>
    <w:rsid w:val="00032643"/>
    <w:rPr>
      <w:rFonts w:cs="Times New Roman"/>
    </w:rPr>
  </w:style>
  <w:style w:type="character" w:customStyle="1" w:styleId="WW8Num165z0">
    <w:name w:val="WW8Num165z0"/>
    <w:rsid w:val="00032643"/>
    <w:rPr>
      <w:b w:val="0"/>
      <w:sz w:val="24"/>
    </w:rPr>
  </w:style>
  <w:style w:type="character" w:customStyle="1" w:styleId="WW8Num165z1">
    <w:name w:val="WW8Num165z1"/>
    <w:rsid w:val="00032643"/>
  </w:style>
  <w:style w:type="character" w:customStyle="1" w:styleId="WW8Num166z0">
    <w:name w:val="WW8Num166z0"/>
    <w:rsid w:val="00032643"/>
    <w:rPr>
      <w:b/>
    </w:rPr>
  </w:style>
  <w:style w:type="character" w:customStyle="1" w:styleId="WW8Num166z1">
    <w:name w:val="WW8Num166z1"/>
    <w:rsid w:val="00032643"/>
  </w:style>
  <w:style w:type="character" w:customStyle="1" w:styleId="WW8Num166z3">
    <w:name w:val="WW8Num166z3"/>
    <w:rsid w:val="00032643"/>
    <w:rPr>
      <w:rFonts w:eastAsia="Trebuchet MS"/>
    </w:rPr>
  </w:style>
  <w:style w:type="character" w:customStyle="1" w:styleId="WW8Num166z4">
    <w:name w:val="WW8Num166z4"/>
    <w:rsid w:val="00032643"/>
  </w:style>
  <w:style w:type="character" w:customStyle="1" w:styleId="WW8Num166z5">
    <w:name w:val="WW8Num166z5"/>
    <w:rsid w:val="00032643"/>
  </w:style>
  <w:style w:type="character" w:customStyle="1" w:styleId="WW8Num166z6">
    <w:name w:val="WW8Num166z6"/>
    <w:rsid w:val="00032643"/>
  </w:style>
  <w:style w:type="character" w:customStyle="1" w:styleId="WW8Num166z7">
    <w:name w:val="WW8Num166z7"/>
    <w:rsid w:val="00032643"/>
  </w:style>
  <w:style w:type="character" w:customStyle="1" w:styleId="WW8Num166z8">
    <w:name w:val="WW8Num166z8"/>
    <w:rsid w:val="00032643"/>
  </w:style>
  <w:style w:type="character" w:customStyle="1" w:styleId="WW8Num167z0">
    <w:name w:val="WW8Num167z0"/>
    <w:rsid w:val="00032643"/>
  </w:style>
  <w:style w:type="character" w:customStyle="1" w:styleId="WW8Num167z1">
    <w:name w:val="WW8Num167z1"/>
    <w:rsid w:val="00032643"/>
    <w:rPr>
      <w:color w:val="auto"/>
    </w:rPr>
  </w:style>
  <w:style w:type="character" w:customStyle="1" w:styleId="WW8Num168z0">
    <w:name w:val="WW8Num168z0"/>
    <w:rsid w:val="00032643"/>
    <w:rPr>
      <w:rFonts w:cs="Times New Roman"/>
      <w:b w:val="0"/>
      <w:bCs w:val="0"/>
    </w:rPr>
  </w:style>
  <w:style w:type="character" w:customStyle="1" w:styleId="WW8Num169z0">
    <w:name w:val="WW8Num169z0"/>
    <w:rsid w:val="00032643"/>
    <w:rPr>
      <w:rFonts w:ascii="Symbol" w:hAnsi="Symbol" w:cs="Symbol"/>
      <w:color w:val="auto"/>
    </w:rPr>
  </w:style>
  <w:style w:type="character" w:customStyle="1" w:styleId="WW8Num169z1">
    <w:name w:val="WW8Num169z1"/>
    <w:rsid w:val="00032643"/>
    <w:rPr>
      <w:rFonts w:ascii="Courier New" w:hAnsi="Courier New" w:cs="Courier New"/>
    </w:rPr>
  </w:style>
  <w:style w:type="character" w:customStyle="1" w:styleId="WW8Num169z2">
    <w:name w:val="WW8Num169z2"/>
    <w:rsid w:val="00032643"/>
    <w:rPr>
      <w:rFonts w:ascii="Wingdings" w:hAnsi="Wingdings" w:cs="Wingdings"/>
    </w:rPr>
  </w:style>
  <w:style w:type="character" w:customStyle="1" w:styleId="WW8Num169z3">
    <w:name w:val="WW8Num169z3"/>
    <w:rsid w:val="00032643"/>
    <w:rPr>
      <w:rFonts w:ascii="Symbol" w:hAnsi="Symbol" w:cs="Symbol"/>
    </w:rPr>
  </w:style>
  <w:style w:type="character" w:customStyle="1" w:styleId="WW8Num170z0">
    <w:name w:val="WW8Num170z0"/>
    <w:rsid w:val="00032643"/>
    <w:rPr>
      <w:color w:val="auto"/>
    </w:rPr>
  </w:style>
  <w:style w:type="character" w:customStyle="1" w:styleId="WW8Num170z1">
    <w:name w:val="WW8Num170z1"/>
    <w:rsid w:val="00032643"/>
  </w:style>
  <w:style w:type="character" w:customStyle="1" w:styleId="WW8Num170z2">
    <w:name w:val="WW8Num170z2"/>
    <w:rsid w:val="00032643"/>
    <w:rPr>
      <w:rFonts w:cs="Times New Roman"/>
    </w:rPr>
  </w:style>
  <w:style w:type="character" w:customStyle="1" w:styleId="WW8Num171z0">
    <w:name w:val="WW8Num171z0"/>
    <w:rsid w:val="00032643"/>
    <w:rPr>
      <w:rFonts w:ascii="Arial" w:hAnsi="Arial" w:cs="Arial"/>
    </w:rPr>
  </w:style>
  <w:style w:type="character" w:customStyle="1" w:styleId="WW8Num171z1">
    <w:name w:val="WW8Num171z1"/>
    <w:rsid w:val="00032643"/>
  </w:style>
  <w:style w:type="character" w:customStyle="1" w:styleId="WW8Num171z2">
    <w:name w:val="WW8Num171z2"/>
    <w:rsid w:val="00032643"/>
  </w:style>
  <w:style w:type="character" w:customStyle="1" w:styleId="WW8Num171z3">
    <w:name w:val="WW8Num171z3"/>
    <w:rsid w:val="00032643"/>
  </w:style>
  <w:style w:type="character" w:customStyle="1" w:styleId="WW8Num171z4">
    <w:name w:val="WW8Num171z4"/>
    <w:rsid w:val="00032643"/>
  </w:style>
  <w:style w:type="character" w:customStyle="1" w:styleId="WW8Num171z5">
    <w:name w:val="WW8Num171z5"/>
    <w:rsid w:val="00032643"/>
  </w:style>
  <w:style w:type="character" w:customStyle="1" w:styleId="WW8Num171z6">
    <w:name w:val="WW8Num171z6"/>
    <w:rsid w:val="00032643"/>
  </w:style>
  <w:style w:type="character" w:customStyle="1" w:styleId="WW8Num171z7">
    <w:name w:val="WW8Num171z7"/>
    <w:rsid w:val="00032643"/>
  </w:style>
  <w:style w:type="character" w:customStyle="1" w:styleId="WW8Num171z8">
    <w:name w:val="WW8Num171z8"/>
    <w:rsid w:val="00032643"/>
  </w:style>
  <w:style w:type="character" w:customStyle="1" w:styleId="WW8Num172z0">
    <w:name w:val="WW8Num172z0"/>
    <w:rsid w:val="00032643"/>
    <w:rPr>
      <w:rFonts w:cs="Times New Roman"/>
    </w:rPr>
  </w:style>
  <w:style w:type="character" w:customStyle="1" w:styleId="WW8Num172z1">
    <w:name w:val="WW8Num172z1"/>
    <w:rsid w:val="00032643"/>
    <w:rPr>
      <w:rFonts w:cs="Times New Roman"/>
      <w:bCs/>
      <w:iCs/>
    </w:rPr>
  </w:style>
  <w:style w:type="character" w:customStyle="1" w:styleId="WW8Num173z0">
    <w:name w:val="WW8Num173z0"/>
    <w:rsid w:val="00032643"/>
    <w:rPr>
      <w:rFonts w:cs="Times New Roman"/>
      <w:b w:val="0"/>
      <w:bCs w:val="0"/>
    </w:rPr>
  </w:style>
  <w:style w:type="character" w:customStyle="1" w:styleId="WW8Num174z0">
    <w:name w:val="WW8Num174z0"/>
    <w:rsid w:val="00032643"/>
  </w:style>
  <w:style w:type="character" w:customStyle="1" w:styleId="WW8Num174z1">
    <w:name w:val="WW8Num174z1"/>
    <w:rsid w:val="00032643"/>
  </w:style>
  <w:style w:type="character" w:customStyle="1" w:styleId="WW8Num174z2">
    <w:name w:val="WW8Num174z2"/>
    <w:rsid w:val="00032643"/>
  </w:style>
  <w:style w:type="character" w:customStyle="1" w:styleId="WW8Num174z3">
    <w:name w:val="WW8Num174z3"/>
    <w:rsid w:val="00032643"/>
  </w:style>
  <w:style w:type="character" w:customStyle="1" w:styleId="WW8Num174z4">
    <w:name w:val="WW8Num174z4"/>
    <w:rsid w:val="00032643"/>
  </w:style>
  <w:style w:type="character" w:customStyle="1" w:styleId="WW8Num174z5">
    <w:name w:val="WW8Num174z5"/>
    <w:rsid w:val="00032643"/>
  </w:style>
  <w:style w:type="character" w:customStyle="1" w:styleId="WW8Num174z6">
    <w:name w:val="WW8Num174z6"/>
    <w:rsid w:val="00032643"/>
  </w:style>
  <w:style w:type="character" w:customStyle="1" w:styleId="WW8Num174z7">
    <w:name w:val="WW8Num174z7"/>
    <w:rsid w:val="00032643"/>
  </w:style>
  <w:style w:type="character" w:customStyle="1" w:styleId="WW8Num174z8">
    <w:name w:val="WW8Num174z8"/>
    <w:rsid w:val="00032643"/>
  </w:style>
  <w:style w:type="character" w:customStyle="1" w:styleId="WW8Num175z0">
    <w:name w:val="WW8Num175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75z1">
    <w:name w:val="WW8Num175z1"/>
    <w:rsid w:val="00032643"/>
    <w:rPr>
      <w:rFonts w:cs="Times New Roman"/>
    </w:rPr>
  </w:style>
  <w:style w:type="character" w:customStyle="1" w:styleId="WW8Num175z6">
    <w:name w:val="WW8Num175z6"/>
    <w:rsid w:val="00032643"/>
    <w:rPr>
      <w:rFonts w:ascii="Times New Roman" w:eastAsia="Times New Roman" w:hAnsi="Times New Roman" w:cs="Times New Roman"/>
    </w:rPr>
  </w:style>
  <w:style w:type="character" w:customStyle="1" w:styleId="WW8Num176z0">
    <w:name w:val="WW8Num176z0"/>
    <w:rsid w:val="00032643"/>
  </w:style>
  <w:style w:type="character" w:customStyle="1" w:styleId="WW8Num176z1">
    <w:name w:val="WW8Num176z1"/>
    <w:rsid w:val="00032643"/>
  </w:style>
  <w:style w:type="character" w:customStyle="1" w:styleId="WW8Num176z2">
    <w:name w:val="WW8Num176z2"/>
    <w:rsid w:val="00032643"/>
  </w:style>
  <w:style w:type="character" w:customStyle="1" w:styleId="WW8Num176z3">
    <w:name w:val="WW8Num176z3"/>
    <w:rsid w:val="00032643"/>
  </w:style>
  <w:style w:type="character" w:customStyle="1" w:styleId="WW8Num176z4">
    <w:name w:val="WW8Num176z4"/>
    <w:rsid w:val="00032643"/>
  </w:style>
  <w:style w:type="character" w:customStyle="1" w:styleId="WW8Num176z5">
    <w:name w:val="WW8Num176z5"/>
    <w:rsid w:val="00032643"/>
  </w:style>
  <w:style w:type="character" w:customStyle="1" w:styleId="WW8Num176z6">
    <w:name w:val="WW8Num176z6"/>
    <w:rsid w:val="00032643"/>
  </w:style>
  <w:style w:type="character" w:customStyle="1" w:styleId="WW8Num176z7">
    <w:name w:val="WW8Num176z7"/>
    <w:rsid w:val="00032643"/>
  </w:style>
  <w:style w:type="character" w:customStyle="1" w:styleId="WW8Num176z8">
    <w:name w:val="WW8Num176z8"/>
    <w:rsid w:val="00032643"/>
  </w:style>
  <w:style w:type="character" w:customStyle="1" w:styleId="WW8Num177z0">
    <w:name w:val="WW8Num177z0"/>
    <w:rsid w:val="00032643"/>
    <w:rPr>
      <w:rFonts w:cs="Times New Roman"/>
    </w:rPr>
  </w:style>
  <w:style w:type="character" w:customStyle="1" w:styleId="WW8Num177z1">
    <w:name w:val="WW8Num177z1"/>
    <w:rsid w:val="00032643"/>
    <w:rPr>
      <w:rFonts w:cs="Times New Roman"/>
      <w:bCs/>
      <w:iCs/>
    </w:rPr>
  </w:style>
  <w:style w:type="character" w:customStyle="1" w:styleId="WW8Num178z0">
    <w:name w:val="WW8Num178z0"/>
    <w:rsid w:val="00032643"/>
    <w:rPr>
      <w:rFonts w:cs="Times New Roman"/>
      <w:b w:val="0"/>
      <w:bCs w:val="0"/>
    </w:rPr>
  </w:style>
  <w:style w:type="character" w:customStyle="1" w:styleId="WW8Num179z0">
    <w:name w:val="WW8Num179z0"/>
    <w:rsid w:val="00032643"/>
    <w:rPr>
      <w:rFonts w:cs="Times New Roman"/>
    </w:rPr>
  </w:style>
  <w:style w:type="character" w:customStyle="1" w:styleId="WW8Num179z1">
    <w:name w:val="WW8Num179z1"/>
    <w:rsid w:val="00032643"/>
  </w:style>
  <w:style w:type="character" w:customStyle="1" w:styleId="WW8Num179z2">
    <w:name w:val="WW8Num179z2"/>
    <w:rsid w:val="00032643"/>
  </w:style>
  <w:style w:type="character" w:customStyle="1" w:styleId="WW8Num179z3">
    <w:name w:val="WW8Num179z3"/>
    <w:rsid w:val="00032643"/>
  </w:style>
  <w:style w:type="character" w:customStyle="1" w:styleId="WW8Num179z4">
    <w:name w:val="WW8Num179z4"/>
    <w:rsid w:val="00032643"/>
  </w:style>
  <w:style w:type="character" w:customStyle="1" w:styleId="WW8Num179z5">
    <w:name w:val="WW8Num179z5"/>
    <w:rsid w:val="00032643"/>
  </w:style>
  <w:style w:type="character" w:customStyle="1" w:styleId="WW8Num179z6">
    <w:name w:val="WW8Num179z6"/>
    <w:rsid w:val="00032643"/>
  </w:style>
  <w:style w:type="character" w:customStyle="1" w:styleId="WW8Num179z7">
    <w:name w:val="WW8Num179z7"/>
    <w:rsid w:val="00032643"/>
  </w:style>
  <w:style w:type="character" w:customStyle="1" w:styleId="WW8Num179z8">
    <w:name w:val="WW8Num179z8"/>
    <w:rsid w:val="00032643"/>
  </w:style>
  <w:style w:type="character" w:customStyle="1" w:styleId="WW8Num180z0">
    <w:name w:val="WW8Num180z0"/>
    <w:rsid w:val="00032643"/>
    <w:rPr>
      <w:rFonts w:cs="Times New Roman"/>
    </w:rPr>
  </w:style>
  <w:style w:type="character" w:customStyle="1" w:styleId="WW8Num180z1">
    <w:name w:val="WW8Num180z1"/>
    <w:rsid w:val="00032643"/>
    <w:rPr>
      <w:rFonts w:cs="Times New Roman"/>
      <w:b w:val="0"/>
      <w:bCs/>
      <w:color w:val="auto"/>
    </w:rPr>
  </w:style>
  <w:style w:type="character" w:customStyle="1" w:styleId="WW8Num181z0">
    <w:name w:val="WW8Num181z0"/>
    <w:rsid w:val="00032643"/>
    <w:rPr>
      <w:rFonts w:cs="Times New Roman"/>
      <w:b w:val="0"/>
      <w:bCs w:val="0"/>
      <w:iCs/>
    </w:rPr>
  </w:style>
  <w:style w:type="character" w:customStyle="1" w:styleId="WW8Num182z0">
    <w:name w:val="WW8Num182z0"/>
    <w:rsid w:val="00032643"/>
    <w:rPr>
      <w:rFonts w:cs="Times New Roman"/>
      <w:b w:val="0"/>
      <w:bCs w:val="0"/>
    </w:rPr>
  </w:style>
  <w:style w:type="character" w:customStyle="1" w:styleId="WW8Num183z0">
    <w:name w:val="WW8Num183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83z1">
    <w:name w:val="WW8Num183z1"/>
    <w:rsid w:val="00032643"/>
    <w:rPr>
      <w:rFonts w:cs="Times New Roman"/>
    </w:rPr>
  </w:style>
  <w:style w:type="character" w:customStyle="1" w:styleId="WW8Num183z6">
    <w:name w:val="WW8Num183z6"/>
    <w:rsid w:val="00032643"/>
    <w:rPr>
      <w:rFonts w:ascii="Times New Roman" w:eastAsia="Times New Roman" w:hAnsi="Times New Roman" w:cs="Times New Roman"/>
    </w:rPr>
  </w:style>
  <w:style w:type="character" w:customStyle="1" w:styleId="WW8Num184z0">
    <w:name w:val="WW8Num184z0"/>
    <w:rsid w:val="00032643"/>
    <w:rPr>
      <w:b/>
      <w:color w:val="auto"/>
    </w:rPr>
  </w:style>
  <w:style w:type="character" w:customStyle="1" w:styleId="WW8Num184z1">
    <w:name w:val="WW8Num184z1"/>
    <w:rsid w:val="00032643"/>
  </w:style>
  <w:style w:type="character" w:customStyle="1" w:styleId="WW8Num184z2">
    <w:name w:val="WW8Num184z2"/>
    <w:rsid w:val="00032643"/>
  </w:style>
  <w:style w:type="character" w:customStyle="1" w:styleId="WW8Num184z3">
    <w:name w:val="WW8Num184z3"/>
    <w:rsid w:val="00032643"/>
  </w:style>
  <w:style w:type="character" w:customStyle="1" w:styleId="WW8Num184z4">
    <w:name w:val="WW8Num184z4"/>
    <w:rsid w:val="00032643"/>
  </w:style>
  <w:style w:type="character" w:customStyle="1" w:styleId="WW8Num184z5">
    <w:name w:val="WW8Num184z5"/>
    <w:rsid w:val="00032643"/>
  </w:style>
  <w:style w:type="character" w:customStyle="1" w:styleId="WW8Num184z6">
    <w:name w:val="WW8Num184z6"/>
    <w:rsid w:val="00032643"/>
  </w:style>
  <w:style w:type="character" w:customStyle="1" w:styleId="WW8Num184z7">
    <w:name w:val="WW8Num184z7"/>
    <w:rsid w:val="00032643"/>
  </w:style>
  <w:style w:type="character" w:customStyle="1" w:styleId="WW8Num184z8">
    <w:name w:val="WW8Num184z8"/>
    <w:rsid w:val="00032643"/>
  </w:style>
  <w:style w:type="character" w:customStyle="1" w:styleId="WW8Num185z0">
    <w:name w:val="WW8Num185z0"/>
    <w:rsid w:val="00032643"/>
    <w:rPr>
      <w:rFonts w:cs="Times New Roman"/>
    </w:rPr>
  </w:style>
  <w:style w:type="character" w:customStyle="1" w:styleId="WW8Num185z1">
    <w:name w:val="WW8Num185z1"/>
    <w:rsid w:val="00032643"/>
    <w:rPr>
      <w:rFonts w:cs="Times New Roman"/>
      <w:color w:val="auto"/>
    </w:rPr>
  </w:style>
  <w:style w:type="character" w:customStyle="1" w:styleId="WW8Num186z0">
    <w:name w:val="WW8Num186z0"/>
    <w:rsid w:val="00032643"/>
  </w:style>
  <w:style w:type="character" w:customStyle="1" w:styleId="WW8Num186z1">
    <w:name w:val="WW8Num186z1"/>
    <w:rsid w:val="00032643"/>
  </w:style>
  <w:style w:type="character" w:customStyle="1" w:styleId="WW8Num186z2">
    <w:name w:val="WW8Num186z2"/>
    <w:rsid w:val="00032643"/>
  </w:style>
  <w:style w:type="character" w:customStyle="1" w:styleId="WW8Num186z3">
    <w:name w:val="WW8Num186z3"/>
    <w:rsid w:val="00032643"/>
  </w:style>
  <w:style w:type="character" w:customStyle="1" w:styleId="WW8Num186z4">
    <w:name w:val="WW8Num186z4"/>
    <w:rsid w:val="00032643"/>
  </w:style>
  <w:style w:type="character" w:customStyle="1" w:styleId="WW8Num186z5">
    <w:name w:val="WW8Num186z5"/>
    <w:rsid w:val="00032643"/>
  </w:style>
  <w:style w:type="character" w:customStyle="1" w:styleId="WW8Num186z6">
    <w:name w:val="WW8Num186z6"/>
    <w:rsid w:val="00032643"/>
  </w:style>
  <w:style w:type="character" w:customStyle="1" w:styleId="WW8Num186z7">
    <w:name w:val="WW8Num186z7"/>
    <w:rsid w:val="00032643"/>
  </w:style>
  <w:style w:type="character" w:customStyle="1" w:styleId="WW8Num186z8">
    <w:name w:val="WW8Num186z8"/>
    <w:rsid w:val="00032643"/>
  </w:style>
  <w:style w:type="character" w:customStyle="1" w:styleId="WW8Num187z0">
    <w:name w:val="WW8Num187z0"/>
    <w:rsid w:val="00032643"/>
    <w:rPr>
      <w:rFonts w:cs="Times New Roman"/>
    </w:rPr>
  </w:style>
  <w:style w:type="character" w:customStyle="1" w:styleId="WW8Num187z1">
    <w:name w:val="WW8Num187z1"/>
    <w:rsid w:val="00032643"/>
    <w:rPr>
      <w:rFonts w:cs="Times New Roman"/>
      <w:bCs/>
      <w:iCs/>
    </w:rPr>
  </w:style>
  <w:style w:type="character" w:customStyle="1" w:styleId="WW8Num188z0">
    <w:name w:val="WW8Num188z0"/>
    <w:rsid w:val="00032643"/>
    <w:rPr>
      <w:b/>
    </w:rPr>
  </w:style>
  <w:style w:type="character" w:customStyle="1" w:styleId="WW8Num188z3">
    <w:name w:val="WW8Num188z3"/>
    <w:rsid w:val="00032643"/>
  </w:style>
  <w:style w:type="character" w:customStyle="1" w:styleId="WW8Num188z4">
    <w:name w:val="WW8Num188z4"/>
    <w:rsid w:val="00032643"/>
  </w:style>
  <w:style w:type="character" w:customStyle="1" w:styleId="WW8Num188z5">
    <w:name w:val="WW8Num188z5"/>
    <w:rsid w:val="00032643"/>
  </w:style>
  <w:style w:type="character" w:customStyle="1" w:styleId="WW8Num188z6">
    <w:name w:val="WW8Num188z6"/>
    <w:rsid w:val="00032643"/>
  </w:style>
  <w:style w:type="character" w:customStyle="1" w:styleId="WW8Num188z7">
    <w:name w:val="WW8Num188z7"/>
    <w:rsid w:val="00032643"/>
  </w:style>
  <w:style w:type="character" w:customStyle="1" w:styleId="WW8Num188z8">
    <w:name w:val="WW8Num188z8"/>
    <w:rsid w:val="00032643"/>
  </w:style>
  <w:style w:type="character" w:customStyle="1" w:styleId="WW8Num189z0">
    <w:name w:val="WW8Num189z0"/>
    <w:rsid w:val="00032643"/>
    <w:rPr>
      <w:color w:val="auto"/>
    </w:rPr>
  </w:style>
  <w:style w:type="character" w:customStyle="1" w:styleId="WW8Num189z1">
    <w:name w:val="WW8Num189z1"/>
    <w:rsid w:val="00032643"/>
  </w:style>
  <w:style w:type="character" w:customStyle="1" w:styleId="WW8Num189z2">
    <w:name w:val="WW8Num189z2"/>
    <w:rsid w:val="00032643"/>
  </w:style>
  <w:style w:type="character" w:customStyle="1" w:styleId="WW8Num189z3">
    <w:name w:val="WW8Num189z3"/>
    <w:rsid w:val="00032643"/>
  </w:style>
  <w:style w:type="character" w:customStyle="1" w:styleId="WW8Num189z4">
    <w:name w:val="WW8Num189z4"/>
    <w:rsid w:val="00032643"/>
  </w:style>
  <w:style w:type="character" w:customStyle="1" w:styleId="WW8Num189z5">
    <w:name w:val="WW8Num189z5"/>
    <w:rsid w:val="00032643"/>
  </w:style>
  <w:style w:type="character" w:customStyle="1" w:styleId="WW8Num189z6">
    <w:name w:val="WW8Num189z6"/>
    <w:rsid w:val="00032643"/>
  </w:style>
  <w:style w:type="character" w:customStyle="1" w:styleId="WW8Num189z7">
    <w:name w:val="WW8Num189z7"/>
    <w:rsid w:val="00032643"/>
  </w:style>
  <w:style w:type="character" w:customStyle="1" w:styleId="WW8Num189z8">
    <w:name w:val="WW8Num189z8"/>
    <w:rsid w:val="00032643"/>
  </w:style>
  <w:style w:type="character" w:customStyle="1" w:styleId="WW8Num190z0">
    <w:name w:val="WW8Num190z0"/>
    <w:rsid w:val="00032643"/>
    <w:rPr>
      <w:rFonts w:cs="Times New Roman"/>
      <w:b w:val="0"/>
      <w:bCs w:val="0"/>
      <w:iCs/>
    </w:rPr>
  </w:style>
  <w:style w:type="character" w:customStyle="1" w:styleId="WW8Num191z0">
    <w:name w:val="WW8Num191z0"/>
    <w:rsid w:val="00032643"/>
    <w:rPr>
      <w:rFonts w:cs="Times New Roman"/>
    </w:rPr>
  </w:style>
  <w:style w:type="character" w:customStyle="1" w:styleId="WW8Num191z1">
    <w:name w:val="WW8Num191z1"/>
    <w:rsid w:val="00032643"/>
    <w:rPr>
      <w:rFonts w:cs="Times New Roman"/>
      <w:color w:val="auto"/>
    </w:rPr>
  </w:style>
  <w:style w:type="character" w:customStyle="1" w:styleId="WW8Num192z0">
    <w:name w:val="WW8Num192z0"/>
    <w:rsid w:val="00032643"/>
    <w:rPr>
      <w:rFonts w:cs="Times New Roman"/>
      <w:color w:val="auto"/>
    </w:rPr>
  </w:style>
  <w:style w:type="character" w:customStyle="1" w:styleId="WW8Num192z1">
    <w:name w:val="WW8Num192z1"/>
    <w:rsid w:val="00032643"/>
    <w:rPr>
      <w:rFonts w:cs="Times New Roman"/>
    </w:rPr>
  </w:style>
  <w:style w:type="character" w:customStyle="1" w:styleId="WW8Num193z0">
    <w:name w:val="WW8Num193z0"/>
    <w:rsid w:val="00032643"/>
  </w:style>
  <w:style w:type="character" w:customStyle="1" w:styleId="WW8Num193z1">
    <w:name w:val="WW8Num193z1"/>
    <w:rsid w:val="00032643"/>
  </w:style>
  <w:style w:type="character" w:customStyle="1" w:styleId="WW8Num193z2">
    <w:name w:val="WW8Num193z2"/>
    <w:rsid w:val="00032643"/>
  </w:style>
  <w:style w:type="character" w:customStyle="1" w:styleId="WW8Num193z3">
    <w:name w:val="WW8Num193z3"/>
    <w:rsid w:val="00032643"/>
  </w:style>
  <w:style w:type="character" w:customStyle="1" w:styleId="WW8Num193z4">
    <w:name w:val="WW8Num193z4"/>
    <w:rsid w:val="00032643"/>
  </w:style>
  <w:style w:type="character" w:customStyle="1" w:styleId="WW8Num193z5">
    <w:name w:val="WW8Num193z5"/>
    <w:rsid w:val="00032643"/>
  </w:style>
  <w:style w:type="character" w:customStyle="1" w:styleId="WW8Num193z6">
    <w:name w:val="WW8Num193z6"/>
    <w:rsid w:val="00032643"/>
  </w:style>
  <w:style w:type="character" w:customStyle="1" w:styleId="WW8Num193z7">
    <w:name w:val="WW8Num193z7"/>
    <w:rsid w:val="00032643"/>
  </w:style>
  <w:style w:type="character" w:customStyle="1" w:styleId="WW8Num193z8">
    <w:name w:val="WW8Num193z8"/>
    <w:rsid w:val="00032643"/>
  </w:style>
  <w:style w:type="character" w:customStyle="1" w:styleId="WW8Num194z0">
    <w:name w:val="WW8Num194z0"/>
    <w:rsid w:val="00032643"/>
    <w:rPr>
      <w:color w:val="auto"/>
    </w:rPr>
  </w:style>
  <w:style w:type="character" w:customStyle="1" w:styleId="WW8Num194z1">
    <w:name w:val="WW8Num194z1"/>
    <w:rsid w:val="00032643"/>
  </w:style>
  <w:style w:type="character" w:customStyle="1" w:styleId="WW8Num194z2">
    <w:name w:val="WW8Num194z2"/>
    <w:rsid w:val="00032643"/>
  </w:style>
  <w:style w:type="character" w:customStyle="1" w:styleId="WW8Num194z3">
    <w:name w:val="WW8Num194z3"/>
    <w:rsid w:val="00032643"/>
  </w:style>
  <w:style w:type="character" w:customStyle="1" w:styleId="WW8Num194z4">
    <w:name w:val="WW8Num194z4"/>
    <w:rsid w:val="00032643"/>
  </w:style>
  <w:style w:type="character" w:customStyle="1" w:styleId="WW8Num194z5">
    <w:name w:val="WW8Num194z5"/>
    <w:rsid w:val="00032643"/>
  </w:style>
  <w:style w:type="character" w:customStyle="1" w:styleId="WW8Num194z6">
    <w:name w:val="WW8Num194z6"/>
    <w:rsid w:val="00032643"/>
  </w:style>
  <w:style w:type="character" w:customStyle="1" w:styleId="WW8Num194z7">
    <w:name w:val="WW8Num194z7"/>
    <w:rsid w:val="00032643"/>
  </w:style>
  <w:style w:type="character" w:customStyle="1" w:styleId="WW8Num194z8">
    <w:name w:val="WW8Num194z8"/>
    <w:rsid w:val="00032643"/>
  </w:style>
  <w:style w:type="character" w:customStyle="1" w:styleId="WW8Num195z0">
    <w:name w:val="WW8Num195z0"/>
    <w:rsid w:val="00032643"/>
  </w:style>
  <w:style w:type="character" w:customStyle="1" w:styleId="WW8Num195z1">
    <w:name w:val="WW8Num195z1"/>
    <w:rsid w:val="00032643"/>
    <w:rPr>
      <w:color w:val="auto"/>
    </w:rPr>
  </w:style>
  <w:style w:type="character" w:customStyle="1" w:styleId="WW8Num196z0">
    <w:name w:val="WW8Num196z0"/>
    <w:rsid w:val="00032643"/>
    <w:rPr>
      <w:rFonts w:cs="Times New Roman"/>
    </w:rPr>
  </w:style>
  <w:style w:type="character" w:customStyle="1" w:styleId="WW8Num196z1">
    <w:name w:val="WW8Num196z1"/>
    <w:rsid w:val="00032643"/>
    <w:rPr>
      <w:rFonts w:cs="Times New Roman"/>
      <w:b w:val="0"/>
      <w:bCs/>
      <w:color w:val="auto"/>
    </w:rPr>
  </w:style>
  <w:style w:type="character" w:customStyle="1" w:styleId="WW8Num197z0">
    <w:name w:val="WW8Num197z0"/>
    <w:rsid w:val="00032643"/>
    <w:rPr>
      <w:rFonts w:cs="Times New Roman"/>
      <w:b w:val="0"/>
      <w:bCs w:val="0"/>
      <w:iCs/>
    </w:rPr>
  </w:style>
  <w:style w:type="character" w:customStyle="1" w:styleId="WW8Num198z0">
    <w:name w:val="WW8Num198z0"/>
    <w:rsid w:val="00032643"/>
    <w:rPr>
      <w:color w:val="auto"/>
    </w:rPr>
  </w:style>
  <w:style w:type="character" w:customStyle="1" w:styleId="WW8Num198z1">
    <w:name w:val="WW8Num198z1"/>
    <w:rsid w:val="00032643"/>
    <w:rPr>
      <w:rFonts w:cs="Times New Roman"/>
    </w:rPr>
  </w:style>
  <w:style w:type="character" w:customStyle="1" w:styleId="WW8Num199z0">
    <w:name w:val="WW8Num199z0"/>
    <w:rsid w:val="00032643"/>
    <w:rPr>
      <w:rFonts w:cs="Times New Roman"/>
    </w:rPr>
  </w:style>
  <w:style w:type="character" w:customStyle="1" w:styleId="WW8Num199z1">
    <w:name w:val="WW8Num199z1"/>
    <w:rsid w:val="00032643"/>
    <w:rPr>
      <w:rFonts w:cs="Times New Roman"/>
      <w:color w:val="auto"/>
    </w:rPr>
  </w:style>
  <w:style w:type="character" w:customStyle="1" w:styleId="WW8Num200z0">
    <w:name w:val="WW8Num200z0"/>
    <w:rsid w:val="00032643"/>
  </w:style>
  <w:style w:type="character" w:customStyle="1" w:styleId="WW8Num200z1">
    <w:name w:val="WW8Num200z1"/>
    <w:rsid w:val="00032643"/>
  </w:style>
  <w:style w:type="character" w:customStyle="1" w:styleId="WW8Num200z2">
    <w:name w:val="WW8Num200z2"/>
    <w:rsid w:val="00032643"/>
  </w:style>
  <w:style w:type="character" w:customStyle="1" w:styleId="WW8Num200z3">
    <w:name w:val="WW8Num200z3"/>
    <w:rsid w:val="00032643"/>
  </w:style>
  <w:style w:type="character" w:customStyle="1" w:styleId="WW8Num200z4">
    <w:name w:val="WW8Num200z4"/>
    <w:rsid w:val="00032643"/>
  </w:style>
  <w:style w:type="character" w:customStyle="1" w:styleId="WW8Num200z5">
    <w:name w:val="WW8Num200z5"/>
    <w:rsid w:val="00032643"/>
  </w:style>
  <w:style w:type="character" w:customStyle="1" w:styleId="WW8Num200z6">
    <w:name w:val="WW8Num200z6"/>
    <w:rsid w:val="00032643"/>
  </w:style>
  <w:style w:type="character" w:customStyle="1" w:styleId="WW8Num200z7">
    <w:name w:val="WW8Num200z7"/>
    <w:rsid w:val="00032643"/>
  </w:style>
  <w:style w:type="character" w:customStyle="1" w:styleId="WW8Num200z8">
    <w:name w:val="WW8Num200z8"/>
    <w:rsid w:val="00032643"/>
  </w:style>
  <w:style w:type="character" w:customStyle="1" w:styleId="WW8Num201z0">
    <w:name w:val="WW8Num201z0"/>
    <w:rsid w:val="00032643"/>
    <w:rPr>
      <w:rFonts w:cs="Times New Roman"/>
      <w:b w:val="0"/>
      <w:bCs/>
      <w:iCs/>
    </w:rPr>
  </w:style>
  <w:style w:type="character" w:customStyle="1" w:styleId="WW8Num201z1">
    <w:name w:val="WW8Num201z1"/>
    <w:rsid w:val="00032643"/>
    <w:rPr>
      <w:rFonts w:cs="Times New Roman"/>
      <w:b w:val="0"/>
      <w:bCs w:val="0"/>
    </w:rPr>
  </w:style>
  <w:style w:type="character" w:customStyle="1" w:styleId="WW8Num202z0">
    <w:name w:val="WW8Num202z0"/>
    <w:rsid w:val="00032643"/>
    <w:rPr>
      <w:rFonts w:cs="Times New Roman"/>
      <w:b w:val="0"/>
      <w:bCs w:val="0"/>
    </w:rPr>
  </w:style>
  <w:style w:type="character" w:customStyle="1" w:styleId="WW8Num203z0">
    <w:name w:val="WW8Num203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203z1">
    <w:name w:val="WW8Num203z1"/>
    <w:rsid w:val="00032643"/>
  </w:style>
  <w:style w:type="character" w:customStyle="1" w:styleId="WW8Num204z0">
    <w:name w:val="WW8Num204z0"/>
    <w:rsid w:val="00032643"/>
    <w:rPr>
      <w:rFonts w:cs="Times New Roman"/>
      <w:b w:val="0"/>
      <w:bCs w:val="0"/>
    </w:rPr>
  </w:style>
  <w:style w:type="character" w:customStyle="1" w:styleId="WW8Num205z0">
    <w:name w:val="WW8Num205z0"/>
    <w:rsid w:val="00032643"/>
    <w:rPr>
      <w:rFonts w:cs="Times New Roman"/>
    </w:rPr>
  </w:style>
  <w:style w:type="character" w:customStyle="1" w:styleId="WW8Num205z1">
    <w:name w:val="WW8Num205z1"/>
    <w:rsid w:val="00032643"/>
    <w:rPr>
      <w:rFonts w:cs="Times New Roman"/>
      <w:b w:val="0"/>
      <w:bCs/>
      <w:color w:val="auto"/>
    </w:rPr>
  </w:style>
  <w:style w:type="character" w:customStyle="1" w:styleId="WW8Num206z0">
    <w:name w:val="WW8Num206z0"/>
    <w:rsid w:val="00032643"/>
  </w:style>
  <w:style w:type="character" w:customStyle="1" w:styleId="WW8Num206z1">
    <w:name w:val="WW8Num206z1"/>
    <w:rsid w:val="00032643"/>
  </w:style>
  <w:style w:type="character" w:customStyle="1" w:styleId="WW8Num206z2">
    <w:name w:val="WW8Num206z2"/>
    <w:rsid w:val="00032643"/>
  </w:style>
  <w:style w:type="character" w:customStyle="1" w:styleId="WW8Num206z3">
    <w:name w:val="WW8Num206z3"/>
    <w:rsid w:val="00032643"/>
  </w:style>
  <w:style w:type="character" w:customStyle="1" w:styleId="WW8Num206z4">
    <w:name w:val="WW8Num206z4"/>
    <w:rsid w:val="00032643"/>
  </w:style>
  <w:style w:type="character" w:customStyle="1" w:styleId="WW8Num206z5">
    <w:name w:val="WW8Num206z5"/>
    <w:rsid w:val="00032643"/>
  </w:style>
  <w:style w:type="character" w:customStyle="1" w:styleId="WW8Num206z6">
    <w:name w:val="WW8Num206z6"/>
    <w:rsid w:val="00032643"/>
  </w:style>
  <w:style w:type="character" w:customStyle="1" w:styleId="WW8Num206z7">
    <w:name w:val="WW8Num206z7"/>
    <w:rsid w:val="00032643"/>
  </w:style>
  <w:style w:type="character" w:customStyle="1" w:styleId="WW8Num206z8">
    <w:name w:val="WW8Num206z8"/>
    <w:rsid w:val="00032643"/>
  </w:style>
  <w:style w:type="character" w:customStyle="1" w:styleId="WW8Num207z0">
    <w:name w:val="WW8Num207z0"/>
    <w:rsid w:val="00032643"/>
    <w:rPr>
      <w:b w:val="0"/>
      <w:sz w:val="24"/>
    </w:rPr>
  </w:style>
  <w:style w:type="character" w:customStyle="1" w:styleId="WW8Num207z1">
    <w:name w:val="WW8Num207z1"/>
    <w:rsid w:val="00032643"/>
  </w:style>
  <w:style w:type="character" w:customStyle="1" w:styleId="WW8Num208z0">
    <w:name w:val="WW8Num208z0"/>
    <w:rsid w:val="00032643"/>
    <w:rPr>
      <w:b/>
      <w:i w:val="0"/>
      <w:color w:val="auto"/>
      <w:sz w:val="24"/>
      <w:szCs w:val="24"/>
    </w:rPr>
  </w:style>
  <w:style w:type="character" w:customStyle="1" w:styleId="WW8Num208z1">
    <w:name w:val="WW8Num208z1"/>
    <w:rsid w:val="00032643"/>
  </w:style>
  <w:style w:type="character" w:customStyle="1" w:styleId="WW8Num208z2">
    <w:name w:val="WW8Num208z2"/>
    <w:rsid w:val="00032643"/>
  </w:style>
  <w:style w:type="character" w:customStyle="1" w:styleId="WW8Num208z3">
    <w:name w:val="WW8Num208z3"/>
    <w:rsid w:val="00032643"/>
  </w:style>
  <w:style w:type="character" w:customStyle="1" w:styleId="WW8Num208z4">
    <w:name w:val="WW8Num208z4"/>
    <w:rsid w:val="00032643"/>
  </w:style>
  <w:style w:type="character" w:customStyle="1" w:styleId="WW8Num208z5">
    <w:name w:val="WW8Num208z5"/>
    <w:rsid w:val="00032643"/>
  </w:style>
  <w:style w:type="character" w:customStyle="1" w:styleId="WW8Num208z6">
    <w:name w:val="WW8Num208z6"/>
    <w:rsid w:val="00032643"/>
  </w:style>
  <w:style w:type="character" w:customStyle="1" w:styleId="WW8Num208z7">
    <w:name w:val="WW8Num208z7"/>
    <w:rsid w:val="00032643"/>
  </w:style>
  <w:style w:type="character" w:customStyle="1" w:styleId="WW8Num208z8">
    <w:name w:val="WW8Num208z8"/>
    <w:rsid w:val="00032643"/>
  </w:style>
  <w:style w:type="character" w:customStyle="1" w:styleId="WW8Num209z0">
    <w:name w:val="WW8Num209z0"/>
    <w:rsid w:val="00032643"/>
  </w:style>
  <w:style w:type="character" w:customStyle="1" w:styleId="WW8Num209z1">
    <w:name w:val="WW8Num209z1"/>
    <w:rsid w:val="00032643"/>
  </w:style>
  <w:style w:type="character" w:customStyle="1" w:styleId="WW8Num209z2">
    <w:name w:val="WW8Num209z2"/>
    <w:rsid w:val="00032643"/>
  </w:style>
  <w:style w:type="character" w:customStyle="1" w:styleId="WW8Num209z3">
    <w:name w:val="WW8Num209z3"/>
    <w:rsid w:val="00032643"/>
  </w:style>
  <w:style w:type="character" w:customStyle="1" w:styleId="WW8Num209z4">
    <w:name w:val="WW8Num209z4"/>
    <w:rsid w:val="00032643"/>
  </w:style>
  <w:style w:type="character" w:customStyle="1" w:styleId="WW8Num209z5">
    <w:name w:val="WW8Num209z5"/>
    <w:rsid w:val="00032643"/>
  </w:style>
  <w:style w:type="character" w:customStyle="1" w:styleId="WW8Num209z6">
    <w:name w:val="WW8Num209z6"/>
    <w:rsid w:val="00032643"/>
  </w:style>
  <w:style w:type="character" w:customStyle="1" w:styleId="WW8Num209z7">
    <w:name w:val="WW8Num209z7"/>
    <w:rsid w:val="00032643"/>
  </w:style>
  <w:style w:type="character" w:customStyle="1" w:styleId="WW8Num209z8">
    <w:name w:val="WW8Num209z8"/>
    <w:rsid w:val="00032643"/>
  </w:style>
  <w:style w:type="character" w:customStyle="1" w:styleId="WW8Num210z0">
    <w:name w:val="WW8Num210z0"/>
    <w:rsid w:val="00032643"/>
    <w:rPr>
      <w:rFonts w:cs="Times New Roman"/>
    </w:rPr>
  </w:style>
  <w:style w:type="character" w:customStyle="1" w:styleId="WW8Num211z0">
    <w:name w:val="WW8Num211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1z1">
    <w:name w:val="WW8Num211z1"/>
    <w:rsid w:val="00032643"/>
    <w:rPr>
      <w:rFonts w:cs="Times New Roman"/>
    </w:rPr>
  </w:style>
  <w:style w:type="character" w:customStyle="1" w:styleId="WW8Num211z6">
    <w:name w:val="WW8Num211z6"/>
    <w:rsid w:val="00032643"/>
    <w:rPr>
      <w:rFonts w:ascii="Times New Roman" w:eastAsia="Times New Roman" w:hAnsi="Times New Roman" w:cs="Times New Roman"/>
    </w:rPr>
  </w:style>
  <w:style w:type="character" w:customStyle="1" w:styleId="WW8Num212z0">
    <w:name w:val="WW8Num212z0"/>
    <w:rsid w:val="00032643"/>
    <w:rPr>
      <w:rFonts w:cs="Times New Roman"/>
      <w:b w:val="0"/>
      <w:bCs w:val="0"/>
    </w:rPr>
  </w:style>
  <w:style w:type="character" w:customStyle="1" w:styleId="WW8Num212z1">
    <w:name w:val="WW8Num212z1"/>
    <w:rsid w:val="00032643"/>
    <w:rPr>
      <w:rFonts w:ascii="Symbol" w:hAnsi="Symbol" w:cs="Symbol"/>
      <w:b w:val="0"/>
    </w:rPr>
  </w:style>
  <w:style w:type="character" w:customStyle="1" w:styleId="WW8Num213z0">
    <w:name w:val="WW8Num213z0"/>
    <w:rsid w:val="00032643"/>
    <w:rPr>
      <w:rFonts w:cs="Times New Roman"/>
    </w:rPr>
  </w:style>
  <w:style w:type="character" w:customStyle="1" w:styleId="WW8Num214z0">
    <w:name w:val="WW8Num214z0"/>
    <w:rsid w:val="00032643"/>
    <w:rPr>
      <w:rFonts w:cs="Times New Roman"/>
    </w:rPr>
  </w:style>
  <w:style w:type="character" w:customStyle="1" w:styleId="WW8Num214z1">
    <w:name w:val="WW8Num214z1"/>
    <w:rsid w:val="00032643"/>
  </w:style>
  <w:style w:type="character" w:customStyle="1" w:styleId="WW8Num214z2">
    <w:name w:val="WW8Num214z2"/>
    <w:rsid w:val="00032643"/>
  </w:style>
  <w:style w:type="character" w:customStyle="1" w:styleId="WW8Num214z3">
    <w:name w:val="WW8Num214z3"/>
    <w:rsid w:val="00032643"/>
  </w:style>
  <w:style w:type="character" w:customStyle="1" w:styleId="WW8Num214z4">
    <w:name w:val="WW8Num214z4"/>
    <w:rsid w:val="00032643"/>
  </w:style>
  <w:style w:type="character" w:customStyle="1" w:styleId="WW8Num214z5">
    <w:name w:val="WW8Num214z5"/>
    <w:rsid w:val="00032643"/>
  </w:style>
  <w:style w:type="character" w:customStyle="1" w:styleId="WW8Num214z6">
    <w:name w:val="WW8Num214z6"/>
    <w:rsid w:val="00032643"/>
  </w:style>
  <w:style w:type="character" w:customStyle="1" w:styleId="WW8Num214z7">
    <w:name w:val="WW8Num214z7"/>
    <w:rsid w:val="00032643"/>
  </w:style>
  <w:style w:type="character" w:customStyle="1" w:styleId="WW8Num214z8">
    <w:name w:val="WW8Num214z8"/>
    <w:rsid w:val="00032643"/>
  </w:style>
  <w:style w:type="character" w:customStyle="1" w:styleId="WW8Num215z0">
    <w:name w:val="WW8Num215z0"/>
    <w:rsid w:val="00032643"/>
    <w:rPr>
      <w:rFonts w:cs="Times New Roman"/>
      <w:b w:val="0"/>
      <w:bCs/>
      <w:iCs/>
    </w:rPr>
  </w:style>
  <w:style w:type="character" w:customStyle="1" w:styleId="WW8Num215z1">
    <w:name w:val="WW8Num215z1"/>
    <w:rsid w:val="00032643"/>
    <w:rPr>
      <w:rFonts w:cs="Times New Roman"/>
      <w:b w:val="0"/>
      <w:bCs w:val="0"/>
    </w:rPr>
  </w:style>
  <w:style w:type="character" w:customStyle="1" w:styleId="WW8Num216z0">
    <w:name w:val="WW8Num216z0"/>
    <w:rsid w:val="00032643"/>
    <w:rPr>
      <w:rFonts w:cs="Times New Roman"/>
    </w:rPr>
  </w:style>
  <w:style w:type="character" w:customStyle="1" w:styleId="WW8Num217z0">
    <w:name w:val="WW8Num21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7z1">
    <w:name w:val="WW8Num217z1"/>
    <w:rsid w:val="00032643"/>
    <w:rPr>
      <w:rFonts w:cs="Times New Roman"/>
    </w:rPr>
  </w:style>
  <w:style w:type="character" w:customStyle="1" w:styleId="WW8Num217z6">
    <w:name w:val="WW8Num217z6"/>
    <w:rsid w:val="00032643"/>
    <w:rPr>
      <w:rFonts w:ascii="Times New Roman" w:eastAsia="Times New Roman" w:hAnsi="Times New Roman" w:cs="Times New Roman"/>
    </w:rPr>
  </w:style>
  <w:style w:type="character" w:customStyle="1" w:styleId="WW8Num218z0">
    <w:name w:val="WW8Num218z0"/>
    <w:rsid w:val="00032643"/>
    <w:rPr>
      <w:rFonts w:cs="Times New Roman"/>
      <w:b w:val="0"/>
      <w:bCs w:val="0"/>
    </w:rPr>
  </w:style>
  <w:style w:type="character" w:customStyle="1" w:styleId="WW8Num219z0">
    <w:name w:val="WW8Num219z0"/>
    <w:rsid w:val="00032643"/>
    <w:rPr>
      <w:rFonts w:ascii="Symbol" w:hAnsi="Symbol" w:cs="Symbol"/>
    </w:rPr>
  </w:style>
  <w:style w:type="character" w:customStyle="1" w:styleId="WW8Num219z1">
    <w:name w:val="WW8Num219z1"/>
    <w:rsid w:val="00032643"/>
    <w:rPr>
      <w:rFonts w:ascii="Courier New" w:hAnsi="Courier New" w:cs="Courier New"/>
    </w:rPr>
  </w:style>
  <w:style w:type="character" w:customStyle="1" w:styleId="WW8Num219z2">
    <w:name w:val="WW8Num219z2"/>
    <w:rsid w:val="00032643"/>
    <w:rPr>
      <w:rFonts w:ascii="Wingdings" w:hAnsi="Wingdings" w:cs="Wingdings"/>
    </w:rPr>
  </w:style>
  <w:style w:type="character" w:customStyle="1" w:styleId="WW8Num220z0">
    <w:name w:val="WW8Num220z0"/>
    <w:rsid w:val="00032643"/>
    <w:rPr>
      <w:rFonts w:cs="Times New Roman"/>
      <w:b w:val="0"/>
      <w:bCs w:val="0"/>
    </w:rPr>
  </w:style>
  <w:style w:type="character" w:customStyle="1" w:styleId="WW8Num221z0">
    <w:name w:val="WW8Num221z0"/>
    <w:rsid w:val="00032643"/>
    <w:rPr>
      <w:rFonts w:cs="Times New Roman"/>
      <w:b w:val="0"/>
      <w:bCs w:val="0"/>
      <w:iCs/>
    </w:rPr>
  </w:style>
  <w:style w:type="character" w:customStyle="1" w:styleId="WW8Num222z0">
    <w:name w:val="WW8Num222z0"/>
    <w:rsid w:val="00032643"/>
    <w:rPr>
      <w:rFonts w:cs="Times New Roman"/>
      <w:b w:val="0"/>
      <w:bCs w:val="0"/>
      <w:iCs/>
    </w:rPr>
  </w:style>
  <w:style w:type="character" w:customStyle="1" w:styleId="WW8Num223z0">
    <w:name w:val="WW8Num223z0"/>
    <w:rsid w:val="00032643"/>
    <w:rPr>
      <w:rFonts w:cs="Times New Roman"/>
      <w:b w:val="0"/>
      <w:bCs w:val="0"/>
    </w:rPr>
  </w:style>
  <w:style w:type="character" w:customStyle="1" w:styleId="WW8Num223z1">
    <w:name w:val="WW8Num223z1"/>
    <w:rsid w:val="00032643"/>
    <w:rPr>
      <w:rFonts w:ascii="Symbol" w:hAnsi="Symbol" w:cs="Symbol"/>
      <w:b w:val="0"/>
    </w:rPr>
  </w:style>
  <w:style w:type="character" w:customStyle="1" w:styleId="WW8Num224z0">
    <w:name w:val="WW8Num224z0"/>
    <w:rsid w:val="00032643"/>
    <w:rPr>
      <w:rFonts w:cs="Times New Roman"/>
    </w:rPr>
  </w:style>
  <w:style w:type="character" w:customStyle="1" w:styleId="WW8Num225z0">
    <w:name w:val="WW8Num225z0"/>
    <w:rsid w:val="00032643"/>
    <w:rPr>
      <w:rFonts w:cs="Times New Roman"/>
      <w:b w:val="0"/>
      <w:bCs w:val="0"/>
      <w:iCs/>
    </w:rPr>
  </w:style>
  <w:style w:type="character" w:customStyle="1" w:styleId="WW8Num226z0">
    <w:name w:val="WW8Num226z0"/>
    <w:rsid w:val="00032643"/>
    <w:rPr>
      <w:rFonts w:cs="Times New Roman"/>
    </w:rPr>
  </w:style>
  <w:style w:type="character" w:customStyle="1" w:styleId="WW8Num227z0">
    <w:name w:val="WW8Num227z0"/>
    <w:rsid w:val="00032643"/>
    <w:rPr>
      <w:rFonts w:ascii="Times New Roman" w:eastAsia="Times New Roman" w:hAnsi="Times New Roman" w:cs="Times New Roman"/>
    </w:rPr>
  </w:style>
  <w:style w:type="character" w:customStyle="1" w:styleId="WW8Num227z1">
    <w:name w:val="WW8Num227z1"/>
    <w:rsid w:val="00032643"/>
  </w:style>
  <w:style w:type="character" w:customStyle="1" w:styleId="WW8Num227z2">
    <w:name w:val="WW8Num227z2"/>
    <w:rsid w:val="00032643"/>
  </w:style>
  <w:style w:type="character" w:customStyle="1" w:styleId="WW8Num227z3">
    <w:name w:val="WW8Num227z3"/>
    <w:rsid w:val="00032643"/>
  </w:style>
  <w:style w:type="character" w:customStyle="1" w:styleId="WW8Num227z4">
    <w:name w:val="WW8Num227z4"/>
    <w:rsid w:val="00032643"/>
  </w:style>
  <w:style w:type="character" w:customStyle="1" w:styleId="WW8Num227z5">
    <w:name w:val="WW8Num227z5"/>
    <w:rsid w:val="00032643"/>
  </w:style>
  <w:style w:type="character" w:customStyle="1" w:styleId="WW8Num227z6">
    <w:name w:val="WW8Num227z6"/>
    <w:rsid w:val="00032643"/>
  </w:style>
  <w:style w:type="character" w:customStyle="1" w:styleId="WW8Num227z7">
    <w:name w:val="WW8Num227z7"/>
    <w:rsid w:val="00032643"/>
  </w:style>
  <w:style w:type="character" w:customStyle="1" w:styleId="WW8Num227z8">
    <w:name w:val="WW8Num227z8"/>
    <w:rsid w:val="00032643"/>
  </w:style>
  <w:style w:type="character" w:customStyle="1" w:styleId="WW8Num228z0">
    <w:name w:val="WW8Num228z0"/>
    <w:rsid w:val="00032643"/>
    <w:rPr>
      <w:rFonts w:cs="Times New Roman"/>
      <w:b w:val="0"/>
      <w:bCs/>
      <w:iCs/>
    </w:rPr>
  </w:style>
  <w:style w:type="character" w:customStyle="1" w:styleId="WW8Num228z1">
    <w:name w:val="WW8Num228z1"/>
    <w:rsid w:val="00032643"/>
    <w:rPr>
      <w:rFonts w:cs="Times New Roman"/>
      <w:b w:val="0"/>
      <w:bCs w:val="0"/>
    </w:rPr>
  </w:style>
  <w:style w:type="character" w:customStyle="1" w:styleId="WW8Num229z0">
    <w:name w:val="WW8Num229z0"/>
    <w:rsid w:val="00032643"/>
    <w:rPr>
      <w:rFonts w:cs="Times New Roman"/>
    </w:rPr>
  </w:style>
  <w:style w:type="character" w:customStyle="1" w:styleId="WW8Num229z1">
    <w:name w:val="WW8Num229z1"/>
    <w:rsid w:val="00032643"/>
    <w:rPr>
      <w:rFonts w:cs="Times New Roman"/>
      <w:color w:val="auto"/>
    </w:rPr>
  </w:style>
  <w:style w:type="character" w:customStyle="1" w:styleId="WW8Num230z0">
    <w:name w:val="WW8Num230z0"/>
    <w:rsid w:val="00032643"/>
  </w:style>
  <w:style w:type="character" w:customStyle="1" w:styleId="WW8Num230z1">
    <w:name w:val="WW8Num230z1"/>
    <w:rsid w:val="00032643"/>
  </w:style>
  <w:style w:type="character" w:customStyle="1" w:styleId="WW8Num230z2">
    <w:name w:val="WW8Num230z2"/>
    <w:rsid w:val="00032643"/>
  </w:style>
  <w:style w:type="character" w:customStyle="1" w:styleId="WW8Num230z3">
    <w:name w:val="WW8Num230z3"/>
    <w:rsid w:val="00032643"/>
  </w:style>
  <w:style w:type="character" w:customStyle="1" w:styleId="WW8Num230z4">
    <w:name w:val="WW8Num230z4"/>
    <w:rsid w:val="00032643"/>
  </w:style>
  <w:style w:type="character" w:customStyle="1" w:styleId="WW8Num230z5">
    <w:name w:val="WW8Num230z5"/>
    <w:rsid w:val="00032643"/>
  </w:style>
  <w:style w:type="character" w:customStyle="1" w:styleId="WW8Num230z6">
    <w:name w:val="WW8Num230z6"/>
    <w:rsid w:val="00032643"/>
  </w:style>
  <w:style w:type="character" w:customStyle="1" w:styleId="WW8Num230z7">
    <w:name w:val="WW8Num230z7"/>
    <w:rsid w:val="00032643"/>
  </w:style>
  <w:style w:type="character" w:customStyle="1" w:styleId="WW8Num230z8">
    <w:name w:val="WW8Num230z8"/>
    <w:rsid w:val="00032643"/>
  </w:style>
  <w:style w:type="character" w:customStyle="1" w:styleId="Domylnaczcionkaakapitu21">
    <w:name w:val="Domyślna czcionka akapitu21"/>
    <w:rsid w:val="00032643"/>
  </w:style>
  <w:style w:type="character" w:customStyle="1" w:styleId="Nagwek2Znak2">
    <w:name w:val="Nagłówek 2 Znak2"/>
    <w:rsid w:val="000326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1">
    <w:name w:val="Nagłówek 3 Znak1"/>
    <w:uiPriority w:val="99"/>
    <w:qFormat/>
    <w:rsid w:val="00032643"/>
    <w:rPr>
      <w:sz w:val="24"/>
    </w:rPr>
  </w:style>
  <w:style w:type="character" w:customStyle="1" w:styleId="Nagwek4Znak1">
    <w:name w:val="Nagłówek 4 Znak1"/>
    <w:rsid w:val="00032643"/>
    <w:rPr>
      <w:rFonts w:ascii="Arial" w:hAnsi="Arial" w:cs="Arial"/>
      <w:b/>
      <w:i/>
      <w:sz w:val="24"/>
    </w:rPr>
  </w:style>
  <w:style w:type="character" w:customStyle="1" w:styleId="Domylnaczcionkaakapitu19">
    <w:name w:val="Domyślna czcionka akapitu19"/>
    <w:rsid w:val="00032643"/>
  </w:style>
  <w:style w:type="character" w:customStyle="1" w:styleId="Absatz-Standardschriftart">
    <w:name w:val="Absatz-Standardschriftart"/>
    <w:rsid w:val="00032643"/>
  </w:style>
  <w:style w:type="character" w:customStyle="1" w:styleId="Domylnaczcionkaakapitu18">
    <w:name w:val="Domyślna czcionka akapitu18"/>
    <w:rsid w:val="00032643"/>
  </w:style>
  <w:style w:type="character" w:customStyle="1" w:styleId="Domylnaczcionkaakapitu17">
    <w:name w:val="Domyślna czcionka akapitu17"/>
    <w:rsid w:val="00032643"/>
  </w:style>
  <w:style w:type="character" w:customStyle="1" w:styleId="Domylnaczcionkaakapitu16">
    <w:name w:val="Domyślna czcionka akapitu16"/>
    <w:rsid w:val="00032643"/>
  </w:style>
  <w:style w:type="character" w:customStyle="1" w:styleId="Domylnaczcionkaakapitu15">
    <w:name w:val="Domyślna czcionka akapitu15"/>
    <w:rsid w:val="00032643"/>
  </w:style>
  <w:style w:type="character" w:customStyle="1" w:styleId="Domylnaczcionkaakapitu14">
    <w:name w:val="Domyślna czcionka akapitu14"/>
    <w:rsid w:val="00032643"/>
  </w:style>
  <w:style w:type="character" w:customStyle="1" w:styleId="Domylnaczcionkaakapitu13">
    <w:name w:val="Domyślna czcionka akapitu13"/>
    <w:rsid w:val="00032643"/>
  </w:style>
  <w:style w:type="character" w:customStyle="1" w:styleId="Domylnaczcionkaakapitu12">
    <w:name w:val="Domyślna czcionka akapitu12"/>
    <w:rsid w:val="00032643"/>
  </w:style>
  <w:style w:type="character" w:customStyle="1" w:styleId="Domylnaczcionkaakapitu11">
    <w:name w:val="Domyślna czcionka akapitu11"/>
    <w:rsid w:val="00032643"/>
  </w:style>
  <w:style w:type="character" w:customStyle="1" w:styleId="Domylnaczcionkaakapitu10">
    <w:name w:val="Domyślna czcionka akapitu10"/>
    <w:rsid w:val="00032643"/>
  </w:style>
  <w:style w:type="character" w:customStyle="1" w:styleId="Domylnaczcionkaakapitu9">
    <w:name w:val="Domyślna czcionka akapitu9"/>
    <w:rsid w:val="00032643"/>
  </w:style>
  <w:style w:type="character" w:customStyle="1" w:styleId="Domylnaczcionkaakapitu8">
    <w:name w:val="Domyślna czcionka akapitu8"/>
    <w:rsid w:val="00032643"/>
  </w:style>
  <w:style w:type="character" w:customStyle="1" w:styleId="Domylnaczcionkaakapitu7">
    <w:name w:val="Domyślna czcionka akapitu7"/>
    <w:rsid w:val="00032643"/>
  </w:style>
  <w:style w:type="character" w:customStyle="1" w:styleId="Domylnaczcionkaakapitu6">
    <w:name w:val="Domyślna czcionka akapitu6"/>
    <w:rsid w:val="00032643"/>
  </w:style>
  <w:style w:type="character" w:customStyle="1" w:styleId="Domylnaczcionkaakapitu5">
    <w:name w:val="Domyślna czcionka akapitu5"/>
    <w:rsid w:val="00032643"/>
  </w:style>
  <w:style w:type="character" w:customStyle="1" w:styleId="Domylnaczcionkaakapitu4">
    <w:name w:val="Domyślna czcionka akapitu4"/>
    <w:rsid w:val="00032643"/>
  </w:style>
  <w:style w:type="character" w:customStyle="1" w:styleId="Domylnaczcionkaakapitu3">
    <w:name w:val="Domyślna czcionka akapitu3"/>
    <w:rsid w:val="00032643"/>
  </w:style>
  <w:style w:type="character" w:customStyle="1" w:styleId="Domylnaczcionkaakapitu2">
    <w:name w:val="Domyślna czcionka akapitu2"/>
    <w:rsid w:val="00032643"/>
  </w:style>
  <w:style w:type="character" w:customStyle="1" w:styleId="Domylnaczcionkaakapitu1">
    <w:name w:val="Domyślna czcionka akapitu1"/>
    <w:rsid w:val="00032643"/>
  </w:style>
  <w:style w:type="character" w:customStyle="1" w:styleId="Nagwek1Znak">
    <w:name w:val="Nagłówek 1 Znak"/>
    <w:rsid w:val="00032643"/>
    <w:rPr>
      <w:rFonts w:ascii="Times New Roman" w:hAnsi="Times New Roman" w:cs="Times New Roman"/>
      <w:sz w:val="20"/>
    </w:rPr>
  </w:style>
  <w:style w:type="character" w:customStyle="1" w:styleId="Nagwek2Znak">
    <w:name w:val="Nagłówek 2 Znak"/>
    <w:rsid w:val="00032643"/>
    <w:rPr>
      <w:rFonts w:ascii="Arial" w:hAnsi="Arial" w:cs="Arial"/>
      <w:b/>
      <w:sz w:val="20"/>
    </w:rPr>
  </w:style>
  <w:style w:type="character" w:customStyle="1" w:styleId="Nagwek3Znak">
    <w:name w:val="Nagłówek 3 Znak"/>
    <w:rsid w:val="00032643"/>
    <w:rPr>
      <w:rFonts w:ascii="Times New Roman" w:hAnsi="Times New Roman" w:cs="Times New Roman"/>
      <w:sz w:val="20"/>
    </w:rPr>
  </w:style>
  <w:style w:type="character" w:customStyle="1" w:styleId="Nagwek4Znak">
    <w:name w:val="Nagłówek 4 Znak"/>
    <w:rsid w:val="00032643"/>
    <w:rPr>
      <w:rFonts w:ascii="Arial" w:hAnsi="Arial" w:cs="Arial"/>
      <w:b/>
      <w:i/>
      <w:sz w:val="20"/>
    </w:rPr>
  </w:style>
  <w:style w:type="character" w:styleId="Numerstrony">
    <w:name w:val="page number"/>
    <w:rsid w:val="00032643"/>
    <w:rPr>
      <w:rFonts w:cs="Times New Roman"/>
    </w:rPr>
  </w:style>
  <w:style w:type="character" w:customStyle="1" w:styleId="TekstpodstawowyZnak">
    <w:name w:val="Tekst podstawowy Znak"/>
    <w:rsid w:val="00032643"/>
    <w:rPr>
      <w:rFonts w:ascii="Times New Roman" w:hAnsi="Times New Roman" w:cs="Times New Roman"/>
      <w:sz w:val="20"/>
    </w:rPr>
  </w:style>
  <w:style w:type="character" w:customStyle="1" w:styleId="StopkaZnak">
    <w:name w:val="Stopka Znak"/>
    <w:rsid w:val="00032643"/>
    <w:rPr>
      <w:rFonts w:ascii="Times New Roman" w:hAnsi="Times New Roman" w:cs="Times New Roman"/>
      <w:sz w:val="20"/>
    </w:rPr>
  </w:style>
  <w:style w:type="character" w:customStyle="1" w:styleId="TekstpodstawowywcityZnak">
    <w:name w:val="Tekst podstawowy wcięty Znak"/>
    <w:rsid w:val="00032643"/>
    <w:rPr>
      <w:rFonts w:ascii="Times New Roman" w:hAnsi="Times New Roman" w:cs="Times New Roman"/>
      <w:sz w:val="20"/>
    </w:rPr>
  </w:style>
  <w:style w:type="character" w:customStyle="1" w:styleId="NagwekZnak">
    <w:name w:val="Nagłówek Znak"/>
    <w:rsid w:val="00032643"/>
    <w:rPr>
      <w:rFonts w:cs="Times New Roman"/>
    </w:rPr>
  </w:style>
  <w:style w:type="character" w:styleId="Hipercze">
    <w:name w:val="Hyperlink"/>
    <w:rsid w:val="00032643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032643"/>
    <w:rPr>
      <w:sz w:val="16"/>
    </w:rPr>
  </w:style>
  <w:style w:type="character" w:customStyle="1" w:styleId="Tekstpodstawowy2Znak">
    <w:name w:val="Tekst podstawowy 2 Znak"/>
    <w:rsid w:val="00032643"/>
    <w:rPr>
      <w:sz w:val="22"/>
    </w:rPr>
  </w:style>
  <w:style w:type="character" w:customStyle="1" w:styleId="TytuZnak">
    <w:name w:val="Tytuł Znak"/>
    <w:rsid w:val="00032643"/>
    <w:rPr>
      <w:rFonts w:ascii="Times New Roman" w:hAnsi="Times New Roman" w:cs="Times New Roman"/>
      <w:b/>
      <w:sz w:val="24"/>
    </w:rPr>
  </w:style>
  <w:style w:type="character" w:customStyle="1" w:styleId="PodtytuZnak">
    <w:name w:val="Podtytuł Znak"/>
    <w:rsid w:val="00032643"/>
    <w:rPr>
      <w:rFonts w:ascii="Arial" w:hAnsi="Arial" w:cs="Arial"/>
      <w:i/>
      <w:sz w:val="28"/>
    </w:rPr>
  </w:style>
  <w:style w:type="character" w:customStyle="1" w:styleId="ZnakZnak2">
    <w:name w:val="Znak Znak2"/>
    <w:rsid w:val="00032643"/>
    <w:rPr>
      <w:sz w:val="24"/>
      <w:lang w:eastAsia="ar-SA" w:bidi="ar-SA"/>
    </w:rPr>
  </w:style>
  <w:style w:type="character" w:customStyle="1" w:styleId="ZnakZnak1">
    <w:name w:val="Znak Znak1"/>
    <w:rsid w:val="00032643"/>
    <w:rPr>
      <w:rFonts w:ascii="Arial" w:hAnsi="Arial" w:cs="Arial"/>
      <w:b/>
      <w:sz w:val="24"/>
      <w:lang w:eastAsia="ar-SA" w:bidi="ar-SA"/>
    </w:rPr>
  </w:style>
  <w:style w:type="character" w:customStyle="1" w:styleId="ZnakZnak">
    <w:name w:val="Znak Znak"/>
    <w:rsid w:val="00032643"/>
    <w:rPr>
      <w:sz w:val="24"/>
      <w:lang w:eastAsia="ar-SA" w:bidi="ar-SA"/>
    </w:rPr>
  </w:style>
  <w:style w:type="character" w:customStyle="1" w:styleId="Symbolenumeracji">
    <w:name w:val="Symbole numeracji"/>
    <w:rsid w:val="00032643"/>
  </w:style>
  <w:style w:type="character" w:customStyle="1" w:styleId="Wypunktowanie">
    <w:name w:val="Wypunktowanie"/>
    <w:rsid w:val="00032643"/>
    <w:rPr>
      <w:rFonts w:ascii="OpenSymbol" w:eastAsia="Times New Roman" w:hAnsi="OpenSymbol" w:cs="OpenSymbol"/>
    </w:rPr>
  </w:style>
  <w:style w:type="character" w:customStyle="1" w:styleId="RTFNum21">
    <w:name w:val="RTF_Num 2 1"/>
    <w:rsid w:val="00032643"/>
  </w:style>
  <w:style w:type="character" w:customStyle="1" w:styleId="RTFNum22">
    <w:name w:val="RTF_Num 2 2"/>
    <w:rsid w:val="00032643"/>
  </w:style>
  <w:style w:type="character" w:customStyle="1" w:styleId="RTFNum23">
    <w:name w:val="RTF_Num 2 3"/>
    <w:rsid w:val="00032643"/>
  </w:style>
  <w:style w:type="character" w:customStyle="1" w:styleId="RTFNum24">
    <w:name w:val="RTF_Num 2 4"/>
    <w:rsid w:val="00032643"/>
  </w:style>
  <w:style w:type="character" w:customStyle="1" w:styleId="RTFNum25">
    <w:name w:val="RTF_Num 2 5"/>
    <w:rsid w:val="00032643"/>
  </w:style>
  <w:style w:type="character" w:customStyle="1" w:styleId="RTFNum26">
    <w:name w:val="RTF_Num 2 6"/>
    <w:rsid w:val="00032643"/>
  </w:style>
  <w:style w:type="character" w:customStyle="1" w:styleId="RTFNum27">
    <w:name w:val="RTF_Num 2 7"/>
    <w:rsid w:val="00032643"/>
  </w:style>
  <w:style w:type="character" w:customStyle="1" w:styleId="RTFNum28">
    <w:name w:val="RTF_Num 2 8"/>
    <w:rsid w:val="00032643"/>
  </w:style>
  <w:style w:type="character" w:customStyle="1" w:styleId="RTFNum29">
    <w:name w:val="RTF_Num 2 9"/>
    <w:rsid w:val="00032643"/>
  </w:style>
  <w:style w:type="character" w:customStyle="1" w:styleId="RTFNum31">
    <w:name w:val="RTF_Num 3 1"/>
    <w:rsid w:val="00032643"/>
  </w:style>
  <w:style w:type="character" w:customStyle="1" w:styleId="RTFNum32">
    <w:name w:val="RTF_Num 3 2"/>
    <w:rsid w:val="00032643"/>
  </w:style>
  <w:style w:type="character" w:customStyle="1" w:styleId="RTFNum33">
    <w:name w:val="RTF_Num 3 3"/>
    <w:rsid w:val="00032643"/>
  </w:style>
  <w:style w:type="character" w:customStyle="1" w:styleId="RTFNum34">
    <w:name w:val="RTF_Num 3 4"/>
    <w:rsid w:val="00032643"/>
  </w:style>
  <w:style w:type="character" w:customStyle="1" w:styleId="RTFNum35">
    <w:name w:val="RTF_Num 3 5"/>
    <w:rsid w:val="00032643"/>
  </w:style>
  <w:style w:type="character" w:customStyle="1" w:styleId="RTFNum36">
    <w:name w:val="RTF_Num 3 6"/>
    <w:rsid w:val="00032643"/>
  </w:style>
  <w:style w:type="character" w:customStyle="1" w:styleId="RTFNum37">
    <w:name w:val="RTF_Num 3 7"/>
    <w:rsid w:val="00032643"/>
  </w:style>
  <w:style w:type="character" w:customStyle="1" w:styleId="RTFNum38">
    <w:name w:val="RTF_Num 3 8"/>
    <w:rsid w:val="00032643"/>
  </w:style>
  <w:style w:type="character" w:customStyle="1" w:styleId="RTFNum39">
    <w:name w:val="RTF_Num 3 9"/>
    <w:rsid w:val="00032643"/>
  </w:style>
  <w:style w:type="character" w:customStyle="1" w:styleId="RTFNum41">
    <w:name w:val="RTF_Num 4 1"/>
    <w:rsid w:val="00032643"/>
  </w:style>
  <w:style w:type="character" w:customStyle="1" w:styleId="RTFNum42">
    <w:name w:val="RTF_Num 4 2"/>
    <w:rsid w:val="00032643"/>
  </w:style>
  <w:style w:type="character" w:customStyle="1" w:styleId="RTFNum43">
    <w:name w:val="RTF_Num 4 3"/>
    <w:rsid w:val="00032643"/>
  </w:style>
  <w:style w:type="character" w:customStyle="1" w:styleId="RTFNum44">
    <w:name w:val="RTF_Num 4 4"/>
    <w:rsid w:val="00032643"/>
  </w:style>
  <w:style w:type="character" w:customStyle="1" w:styleId="RTFNum45">
    <w:name w:val="RTF_Num 4 5"/>
    <w:rsid w:val="00032643"/>
  </w:style>
  <w:style w:type="character" w:customStyle="1" w:styleId="RTFNum46">
    <w:name w:val="RTF_Num 4 6"/>
    <w:rsid w:val="00032643"/>
  </w:style>
  <w:style w:type="character" w:customStyle="1" w:styleId="RTFNum47">
    <w:name w:val="RTF_Num 4 7"/>
    <w:rsid w:val="00032643"/>
  </w:style>
  <w:style w:type="character" w:customStyle="1" w:styleId="RTFNum48">
    <w:name w:val="RTF_Num 4 8"/>
    <w:rsid w:val="00032643"/>
  </w:style>
  <w:style w:type="character" w:customStyle="1" w:styleId="RTFNum49">
    <w:name w:val="RTF_Num 4 9"/>
    <w:rsid w:val="00032643"/>
  </w:style>
  <w:style w:type="character" w:customStyle="1" w:styleId="RTFNum51">
    <w:name w:val="RTF_Num 5 1"/>
    <w:rsid w:val="00032643"/>
    <w:rPr>
      <w:rFonts w:ascii="Times New Roman" w:hAnsi="Times New Roman" w:cs="Times New Roman"/>
    </w:rPr>
  </w:style>
  <w:style w:type="character" w:customStyle="1" w:styleId="RTFNum52">
    <w:name w:val="RTF_Num 5 2"/>
    <w:rsid w:val="00032643"/>
  </w:style>
  <w:style w:type="character" w:customStyle="1" w:styleId="RTFNum53">
    <w:name w:val="RTF_Num 5 3"/>
    <w:rsid w:val="00032643"/>
  </w:style>
  <w:style w:type="character" w:customStyle="1" w:styleId="RTFNum54">
    <w:name w:val="RTF_Num 5 4"/>
    <w:rsid w:val="00032643"/>
  </w:style>
  <w:style w:type="character" w:customStyle="1" w:styleId="RTFNum55">
    <w:name w:val="RTF_Num 5 5"/>
    <w:rsid w:val="00032643"/>
  </w:style>
  <w:style w:type="character" w:customStyle="1" w:styleId="RTFNum56">
    <w:name w:val="RTF_Num 5 6"/>
    <w:rsid w:val="00032643"/>
  </w:style>
  <w:style w:type="character" w:customStyle="1" w:styleId="RTFNum57">
    <w:name w:val="RTF_Num 5 7"/>
    <w:rsid w:val="00032643"/>
    <w:rPr>
      <w:rFonts w:ascii="Times New Roman" w:hAnsi="Times New Roman" w:cs="Times New Roman"/>
    </w:rPr>
  </w:style>
  <w:style w:type="character" w:customStyle="1" w:styleId="RTFNum58">
    <w:name w:val="RTF_Num 5 8"/>
    <w:rsid w:val="00032643"/>
  </w:style>
  <w:style w:type="character" w:customStyle="1" w:styleId="RTFNum59">
    <w:name w:val="RTF_Num 5 9"/>
    <w:rsid w:val="00032643"/>
  </w:style>
  <w:style w:type="character" w:customStyle="1" w:styleId="RTFNum61">
    <w:name w:val="RTF_Num 6 1"/>
    <w:rsid w:val="00032643"/>
  </w:style>
  <w:style w:type="character" w:customStyle="1" w:styleId="RTFNum71">
    <w:name w:val="RTF_Num 7 1"/>
    <w:rsid w:val="00032643"/>
  </w:style>
  <w:style w:type="character" w:customStyle="1" w:styleId="RTFNum72">
    <w:name w:val="RTF_Num 7 2"/>
    <w:rsid w:val="00032643"/>
  </w:style>
  <w:style w:type="character" w:customStyle="1" w:styleId="RTFNum73">
    <w:name w:val="RTF_Num 7 3"/>
    <w:rsid w:val="00032643"/>
  </w:style>
  <w:style w:type="character" w:customStyle="1" w:styleId="RTFNum74">
    <w:name w:val="RTF_Num 7 4"/>
    <w:rsid w:val="00032643"/>
  </w:style>
  <w:style w:type="character" w:customStyle="1" w:styleId="RTFNum75">
    <w:name w:val="RTF_Num 7 5"/>
    <w:rsid w:val="00032643"/>
  </w:style>
  <w:style w:type="character" w:customStyle="1" w:styleId="RTFNum76">
    <w:name w:val="RTF_Num 7 6"/>
    <w:rsid w:val="00032643"/>
  </w:style>
  <w:style w:type="character" w:customStyle="1" w:styleId="RTFNum77">
    <w:name w:val="RTF_Num 7 7"/>
    <w:rsid w:val="00032643"/>
  </w:style>
  <w:style w:type="character" w:customStyle="1" w:styleId="RTFNum78">
    <w:name w:val="RTF_Num 7 8"/>
    <w:rsid w:val="00032643"/>
  </w:style>
  <w:style w:type="character" w:customStyle="1" w:styleId="RTFNum79">
    <w:name w:val="RTF_Num 7 9"/>
    <w:rsid w:val="00032643"/>
  </w:style>
  <w:style w:type="character" w:customStyle="1" w:styleId="RTFNum81">
    <w:name w:val="RTF_Num 8 1"/>
    <w:rsid w:val="00032643"/>
  </w:style>
  <w:style w:type="character" w:customStyle="1" w:styleId="RTFNum82">
    <w:name w:val="RTF_Num 8 2"/>
    <w:rsid w:val="00032643"/>
  </w:style>
  <w:style w:type="character" w:customStyle="1" w:styleId="RTFNum83">
    <w:name w:val="RTF_Num 8 3"/>
    <w:rsid w:val="00032643"/>
  </w:style>
  <w:style w:type="character" w:customStyle="1" w:styleId="RTFNum84">
    <w:name w:val="RTF_Num 8 4"/>
    <w:rsid w:val="00032643"/>
  </w:style>
  <w:style w:type="character" w:customStyle="1" w:styleId="RTFNum85">
    <w:name w:val="RTF_Num 8 5"/>
    <w:rsid w:val="00032643"/>
  </w:style>
  <w:style w:type="character" w:customStyle="1" w:styleId="RTFNum86">
    <w:name w:val="RTF_Num 8 6"/>
    <w:rsid w:val="00032643"/>
  </w:style>
  <w:style w:type="character" w:customStyle="1" w:styleId="RTFNum87">
    <w:name w:val="RTF_Num 8 7"/>
    <w:rsid w:val="00032643"/>
  </w:style>
  <w:style w:type="character" w:customStyle="1" w:styleId="RTFNum88">
    <w:name w:val="RTF_Num 8 8"/>
    <w:rsid w:val="00032643"/>
  </w:style>
  <w:style w:type="character" w:customStyle="1" w:styleId="RTFNum89">
    <w:name w:val="RTF_Num 8 9"/>
    <w:rsid w:val="00032643"/>
  </w:style>
  <w:style w:type="character" w:customStyle="1" w:styleId="RTFNum91">
    <w:name w:val="RTF_Num 9 1"/>
    <w:rsid w:val="00032643"/>
  </w:style>
  <w:style w:type="character" w:customStyle="1" w:styleId="RTFNum92">
    <w:name w:val="RTF_Num 9 2"/>
    <w:rsid w:val="00032643"/>
  </w:style>
  <w:style w:type="character" w:customStyle="1" w:styleId="RTFNum93">
    <w:name w:val="RTF_Num 9 3"/>
    <w:rsid w:val="00032643"/>
  </w:style>
  <w:style w:type="character" w:customStyle="1" w:styleId="RTFNum94">
    <w:name w:val="RTF_Num 9 4"/>
    <w:rsid w:val="00032643"/>
  </w:style>
  <w:style w:type="character" w:customStyle="1" w:styleId="RTFNum95">
    <w:name w:val="RTF_Num 9 5"/>
    <w:rsid w:val="00032643"/>
  </w:style>
  <w:style w:type="character" w:customStyle="1" w:styleId="RTFNum96">
    <w:name w:val="RTF_Num 9 6"/>
    <w:rsid w:val="00032643"/>
  </w:style>
  <w:style w:type="character" w:customStyle="1" w:styleId="RTFNum97">
    <w:name w:val="RTF_Num 9 7"/>
    <w:rsid w:val="00032643"/>
  </w:style>
  <w:style w:type="character" w:customStyle="1" w:styleId="RTFNum98">
    <w:name w:val="RTF_Num 9 8"/>
    <w:rsid w:val="00032643"/>
  </w:style>
  <w:style w:type="character" w:customStyle="1" w:styleId="RTFNum99">
    <w:name w:val="RTF_Num 9 9"/>
    <w:rsid w:val="00032643"/>
  </w:style>
  <w:style w:type="character" w:customStyle="1" w:styleId="RTFNum101">
    <w:name w:val="RTF_Num 10 1"/>
    <w:rsid w:val="00032643"/>
  </w:style>
  <w:style w:type="character" w:customStyle="1" w:styleId="RTFNum102">
    <w:name w:val="RTF_Num 10 2"/>
    <w:rsid w:val="00032643"/>
  </w:style>
  <w:style w:type="character" w:customStyle="1" w:styleId="RTFNum103">
    <w:name w:val="RTF_Num 10 3"/>
    <w:rsid w:val="00032643"/>
  </w:style>
  <w:style w:type="character" w:customStyle="1" w:styleId="RTFNum104">
    <w:name w:val="RTF_Num 10 4"/>
    <w:rsid w:val="00032643"/>
  </w:style>
  <w:style w:type="character" w:customStyle="1" w:styleId="RTFNum105">
    <w:name w:val="RTF_Num 10 5"/>
    <w:rsid w:val="00032643"/>
  </w:style>
  <w:style w:type="character" w:customStyle="1" w:styleId="RTFNum106">
    <w:name w:val="RTF_Num 10 6"/>
    <w:rsid w:val="00032643"/>
  </w:style>
  <w:style w:type="character" w:customStyle="1" w:styleId="RTFNum107">
    <w:name w:val="RTF_Num 10 7"/>
    <w:rsid w:val="00032643"/>
  </w:style>
  <w:style w:type="character" w:customStyle="1" w:styleId="RTFNum108">
    <w:name w:val="RTF_Num 10 8"/>
    <w:rsid w:val="00032643"/>
  </w:style>
  <w:style w:type="character" w:customStyle="1" w:styleId="RTFNum109">
    <w:name w:val="RTF_Num 10 9"/>
    <w:rsid w:val="00032643"/>
  </w:style>
  <w:style w:type="character" w:customStyle="1" w:styleId="RTFNum111">
    <w:name w:val="RTF_Num 11 1"/>
    <w:rsid w:val="00032643"/>
  </w:style>
  <w:style w:type="character" w:customStyle="1" w:styleId="RTFNum121">
    <w:name w:val="RTF_Num 12 1"/>
    <w:rsid w:val="00032643"/>
  </w:style>
  <w:style w:type="character" w:customStyle="1" w:styleId="RTFNum122">
    <w:name w:val="RTF_Num 12 2"/>
    <w:rsid w:val="00032643"/>
  </w:style>
  <w:style w:type="character" w:customStyle="1" w:styleId="RTFNum123">
    <w:name w:val="RTF_Num 12 3"/>
    <w:rsid w:val="00032643"/>
  </w:style>
  <w:style w:type="character" w:customStyle="1" w:styleId="RTFNum124">
    <w:name w:val="RTF_Num 12 4"/>
    <w:rsid w:val="00032643"/>
  </w:style>
  <w:style w:type="character" w:customStyle="1" w:styleId="RTFNum125">
    <w:name w:val="RTF_Num 12 5"/>
    <w:rsid w:val="00032643"/>
  </w:style>
  <w:style w:type="character" w:customStyle="1" w:styleId="RTFNum126">
    <w:name w:val="RTF_Num 12 6"/>
    <w:rsid w:val="00032643"/>
  </w:style>
  <w:style w:type="character" w:customStyle="1" w:styleId="RTFNum127">
    <w:name w:val="RTF_Num 12 7"/>
    <w:rsid w:val="00032643"/>
  </w:style>
  <w:style w:type="character" w:customStyle="1" w:styleId="RTFNum128">
    <w:name w:val="RTF_Num 12 8"/>
    <w:rsid w:val="00032643"/>
  </w:style>
  <w:style w:type="character" w:customStyle="1" w:styleId="RTFNum129">
    <w:name w:val="RTF_Num 12 9"/>
    <w:rsid w:val="00032643"/>
  </w:style>
  <w:style w:type="character" w:customStyle="1" w:styleId="RTFNum131">
    <w:name w:val="RTF_Num 13 1"/>
    <w:rsid w:val="00032643"/>
  </w:style>
  <w:style w:type="character" w:customStyle="1" w:styleId="RTFNum132">
    <w:name w:val="RTF_Num 13 2"/>
    <w:rsid w:val="00032643"/>
  </w:style>
  <w:style w:type="character" w:customStyle="1" w:styleId="RTFNum133">
    <w:name w:val="RTF_Num 13 3"/>
    <w:rsid w:val="00032643"/>
  </w:style>
  <w:style w:type="character" w:customStyle="1" w:styleId="RTFNum134">
    <w:name w:val="RTF_Num 13 4"/>
    <w:rsid w:val="00032643"/>
  </w:style>
  <w:style w:type="character" w:customStyle="1" w:styleId="RTFNum135">
    <w:name w:val="RTF_Num 13 5"/>
    <w:rsid w:val="00032643"/>
  </w:style>
  <w:style w:type="character" w:customStyle="1" w:styleId="RTFNum136">
    <w:name w:val="RTF_Num 13 6"/>
    <w:rsid w:val="00032643"/>
  </w:style>
  <w:style w:type="character" w:customStyle="1" w:styleId="RTFNum137">
    <w:name w:val="RTF_Num 13 7"/>
    <w:rsid w:val="00032643"/>
  </w:style>
  <w:style w:type="character" w:customStyle="1" w:styleId="RTFNum138">
    <w:name w:val="RTF_Num 13 8"/>
    <w:rsid w:val="00032643"/>
  </w:style>
  <w:style w:type="character" w:customStyle="1" w:styleId="RTFNum139">
    <w:name w:val="RTF_Num 13 9"/>
    <w:rsid w:val="00032643"/>
  </w:style>
  <w:style w:type="character" w:customStyle="1" w:styleId="RTFNum141">
    <w:name w:val="RTF_Num 14 1"/>
    <w:rsid w:val="00032643"/>
  </w:style>
  <w:style w:type="character" w:customStyle="1" w:styleId="RTFNum142">
    <w:name w:val="RTF_Num 14 2"/>
    <w:rsid w:val="00032643"/>
  </w:style>
  <w:style w:type="character" w:customStyle="1" w:styleId="RTFNum143">
    <w:name w:val="RTF_Num 14 3"/>
    <w:rsid w:val="00032643"/>
  </w:style>
  <w:style w:type="character" w:customStyle="1" w:styleId="RTFNum144">
    <w:name w:val="RTF_Num 14 4"/>
    <w:rsid w:val="00032643"/>
  </w:style>
  <w:style w:type="character" w:customStyle="1" w:styleId="RTFNum145">
    <w:name w:val="RTF_Num 14 5"/>
    <w:rsid w:val="00032643"/>
  </w:style>
  <w:style w:type="character" w:customStyle="1" w:styleId="RTFNum146">
    <w:name w:val="RTF_Num 14 6"/>
    <w:rsid w:val="00032643"/>
  </w:style>
  <w:style w:type="character" w:customStyle="1" w:styleId="RTFNum147">
    <w:name w:val="RTF_Num 14 7"/>
    <w:rsid w:val="00032643"/>
  </w:style>
  <w:style w:type="character" w:customStyle="1" w:styleId="RTFNum148">
    <w:name w:val="RTF_Num 14 8"/>
    <w:rsid w:val="00032643"/>
  </w:style>
  <w:style w:type="character" w:customStyle="1" w:styleId="RTFNum149">
    <w:name w:val="RTF_Num 14 9"/>
    <w:rsid w:val="00032643"/>
  </w:style>
  <w:style w:type="character" w:customStyle="1" w:styleId="RTFNum151">
    <w:name w:val="RTF_Num 15 1"/>
    <w:rsid w:val="00032643"/>
  </w:style>
  <w:style w:type="character" w:customStyle="1" w:styleId="RTFNum152">
    <w:name w:val="RTF_Num 15 2"/>
    <w:rsid w:val="00032643"/>
  </w:style>
  <w:style w:type="character" w:customStyle="1" w:styleId="RTFNum153">
    <w:name w:val="RTF_Num 15 3"/>
    <w:rsid w:val="00032643"/>
  </w:style>
  <w:style w:type="character" w:customStyle="1" w:styleId="RTFNum154">
    <w:name w:val="RTF_Num 15 4"/>
    <w:rsid w:val="00032643"/>
  </w:style>
  <w:style w:type="character" w:customStyle="1" w:styleId="RTFNum155">
    <w:name w:val="RTF_Num 15 5"/>
    <w:rsid w:val="00032643"/>
  </w:style>
  <w:style w:type="character" w:customStyle="1" w:styleId="RTFNum156">
    <w:name w:val="RTF_Num 15 6"/>
    <w:rsid w:val="00032643"/>
  </w:style>
  <w:style w:type="character" w:customStyle="1" w:styleId="RTFNum157">
    <w:name w:val="RTF_Num 15 7"/>
    <w:rsid w:val="00032643"/>
    <w:rPr>
      <w:rFonts w:ascii="Times New Roman" w:hAnsi="Times New Roman" w:cs="Times New Roman"/>
    </w:rPr>
  </w:style>
  <w:style w:type="character" w:customStyle="1" w:styleId="RTFNum158">
    <w:name w:val="RTF_Num 15 8"/>
    <w:rsid w:val="00032643"/>
  </w:style>
  <w:style w:type="character" w:customStyle="1" w:styleId="RTFNum159">
    <w:name w:val="RTF_Num 15 9"/>
    <w:rsid w:val="00032643"/>
  </w:style>
  <w:style w:type="character" w:customStyle="1" w:styleId="RTFNum161">
    <w:name w:val="RTF_Num 16 1"/>
    <w:rsid w:val="00032643"/>
  </w:style>
  <w:style w:type="character" w:customStyle="1" w:styleId="RTFNum162">
    <w:name w:val="RTF_Num 16 2"/>
    <w:rsid w:val="00032643"/>
  </w:style>
  <w:style w:type="character" w:customStyle="1" w:styleId="RTFNum163">
    <w:name w:val="RTF_Num 16 3"/>
    <w:rsid w:val="00032643"/>
  </w:style>
  <w:style w:type="character" w:customStyle="1" w:styleId="RTFNum164">
    <w:name w:val="RTF_Num 16 4"/>
    <w:rsid w:val="00032643"/>
  </w:style>
  <w:style w:type="character" w:customStyle="1" w:styleId="RTFNum165">
    <w:name w:val="RTF_Num 16 5"/>
    <w:rsid w:val="00032643"/>
  </w:style>
  <w:style w:type="character" w:customStyle="1" w:styleId="RTFNum166">
    <w:name w:val="RTF_Num 16 6"/>
    <w:rsid w:val="00032643"/>
  </w:style>
  <w:style w:type="character" w:customStyle="1" w:styleId="RTFNum167">
    <w:name w:val="RTF_Num 16 7"/>
    <w:rsid w:val="00032643"/>
  </w:style>
  <w:style w:type="character" w:customStyle="1" w:styleId="RTFNum168">
    <w:name w:val="RTF_Num 16 8"/>
    <w:rsid w:val="00032643"/>
  </w:style>
  <w:style w:type="character" w:customStyle="1" w:styleId="RTFNum169">
    <w:name w:val="RTF_Num 16 9"/>
    <w:rsid w:val="00032643"/>
  </w:style>
  <w:style w:type="character" w:customStyle="1" w:styleId="RTFNum171">
    <w:name w:val="RTF_Num 17 1"/>
    <w:rsid w:val="00032643"/>
  </w:style>
  <w:style w:type="character" w:customStyle="1" w:styleId="RTFNum172">
    <w:name w:val="RTF_Num 17 2"/>
    <w:rsid w:val="00032643"/>
  </w:style>
  <w:style w:type="character" w:customStyle="1" w:styleId="RTFNum173">
    <w:name w:val="RTF_Num 17 3"/>
    <w:rsid w:val="00032643"/>
  </w:style>
  <w:style w:type="character" w:customStyle="1" w:styleId="RTFNum174">
    <w:name w:val="RTF_Num 17 4"/>
    <w:rsid w:val="00032643"/>
  </w:style>
  <w:style w:type="character" w:customStyle="1" w:styleId="RTFNum175">
    <w:name w:val="RTF_Num 17 5"/>
    <w:rsid w:val="00032643"/>
  </w:style>
  <w:style w:type="character" w:customStyle="1" w:styleId="RTFNum176">
    <w:name w:val="RTF_Num 17 6"/>
    <w:rsid w:val="00032643"/>
  </w:style>
  <w:style w:type="character" w:customStyle="1" w:styleId="RTFNum177">
    <w:name w:val="RTF_Num 17 7"/>
    <w:rsid w:val="00032643"/>
    <w:rPr>
      <w:rFonts w:ascii="Times New Roman" w:hAnsi="Times New Roman" w:cs="Times New Roman"/>
    </w:rPr>
  </w:style>
  <w:style w:type="character" w:customStyle="1" w:styleId="RTFNum178">
    <w:name w:val="RTF_Num 17 8"/>
    <w:rsid w:val="00032643"/>
  </w:style>
  <w:style w:type="character" w:customStyle="1" w:styleId="RTFNum179">
    <w:name w:val="RTF_Num 17 9"/>
    <w:rsid w:val="00032643"/>
  </w:style>
  <w:style w:type="character" w:customStyle="1" w:styleId="RTFNum181">
    <w:name w:val="RTF_Num 18 1"/>
    <w:rsid w:val="00032643"/>
  </w:style>
  <w:style w:type="character" w:customStyle="1" w:styleId="RTFNum182">
    <w:name w:val="RTF_Num 18 2"/>
    <w:rsid w:val="00032643"/>
  </w:style>
  <w:style w:type="character" w:customStyle="1" w:styleId="RTFNum183">
    <w:name w:val="RTF_Num 18 3"/>
    <w:rsid w:val="00032643"/>
  </w:style>
  <w:style w:type="character" w:customStyle="1" w:styleId="RTFNum184">
    <w:name w:val="RTF_Num 18 4"/>
    <w:rsid w:val="00032643"/>
  </w:style>
  <w:style w:type="character" w:customStyle="1" w:styleId="RTFNum185">
    <w:name w:val="RTF_Num 18 5"/>
    <w:rsid w:val="00032643"/>
  </w:style>
  <w:style w:type="character" w:customStyle="1" w:styleId="RTFNum186">
    <w:name w:val="RTF_Num 18 6"/>
    <w:rsid w:val="00032643"/>
  </w:style>
  <w:style w:type="character" w:customStyle="1" w:styleId="RTFNum187">
    <w:name w:val="RTF_Num 18 7"/>
    <w:rsid w:val="00032643"/>
  </w:style>
  <w:style w:type="character" w:customStyle="1" w:styleId="RTFNum188">
    <w:name w:val="RTF_Num 18 8"/>
    <w:rsid w:val="00032643"/>
  </w:style>
  <w:style w:type="character" w:customStyle="1" w:styleId="RTFNum189">
    <w:name w:val="RTF_Num 18 9"/>
    <w:rsid w:val="00032643"/>
  </w:style>
  <w:style w:type="character" w:customStyle="1" w:styleId="RTFNum191">
    <w:name w:val="RTF_Num 19 1"/>
    <w:rsid w:val="00032643"/>
  </w:style>
  <w:style w:type="character" w:customStyle="1" w:styleId="RTFNum192">
    <w:name w:val="RTF_Num 19 2"/>
    <w:rsid w:val="00032643"/>
  </w:style>
  <w:style w:type="character" w:customStyle="1" w:styleId="RTFNum193">
    <w:name w:val="RTF_Num 19 3"/>
    <w:rsid w:val="00032643"/>
  </w:style>
  <w:style w:type="character" w:customStyle="1" w:styleId="RTFNum194">
    <w:name w:val="RTF_Num 19 4"/>
    <w:rsid w:val="00032643"/>
  </w:style>
  <w:style w:type="character" w:customStyle="1" w:styleId="RTFNum195">
    <w:name w:val="RTF_Num 19 5"/>
    <w:rsid w:val="00032643"/>
  </w:style>
  <w:style w:type="character" w:customStyle="1" w:styleId="RTFNum196">
    <w:name w:val="RTF_Num 19 6"/>
    <w:rsid w:val="00032643"/>
  </w:style>
  <w:style w:type="character" w:customStyle="1" w:styleId="RTFNum197">
    <w:name w:val="RTF_Num 19 7"/>
    <w:rsid w:val="00032643"/>
  </w:style>
  <w:style w:type="character" w:customStyle="1" w:styleId="RTFNum198">
    <w:name w:val="RTF_Num 19 8"/>
    <w:rsid w:val="00032643"/>
  </w:style>
  <w:style w:type="character" w:customStyle="1" w:styleId="RTFNum199">
    <w:name w:val="RTF_Num 19 9"/>
    <w:rsid w:val="00032643"/>
  </w:style>
  <w:style w:type="character" w:customStyle="1" w:styleId="RTFNum201">
    <w:name w:val="RTF_Num 20 1"/>
    <w:rsid w:val="00032643"/>
  </w:style>
  <w:style w:type="character" w:customStyle="1" w:styleId="RTFNum202">
    <w:name w:val="RTF_Num 20 2"/>
    <w:rsid w:val="00032643"/>
  </w:style>
  <w:style w:type="character" w:customStyle="1" w:styleId="RTFNum203">
    <w:name w:val="RTF_Num 20 3"/>
    <w:rsid w:val="00032643"/>
  </w:style>
  <w:style w:type="character" w:customStyle="1" w:styleId="RTFNum204">
    <w:name w:val="RTF_Num 20 4"/>
    <w:rsid w:val="00032643"/>
  </w:style>
  <w:style w:type="character" w:customStyle="1" w:styleId="RTFNum205">
    <w:name w:val="RTF_Num 20 5"/>
    <w:rsid w:val="00032643"/>
  </w:style>
  <w:style w:type="character" w:customStyle="1" w:styleId="RTFNum206">
    <w:name w:val="RTF_Num 20 6"/>
    <w:rsid w:val="00032643"/>
  </w:style>
  <w:style w:type="character" w:customStyle="1" w:styleId="RTFNum207">
    <w:name w:val="RTF_Num 20 7"/>
    <w:rsid w:val="00032643"/>
  </w:style>
  <w:style w:type="character" w:customStyle="1" w:styleId="RTFNum208">
    <w:name w:val="RTF_Num 20 8"/>
    <w:rsid w:val="00032643"/>
  </w:style>
  <w:style w:type="character" w:customStyle="1" w:styleId="RTFNum209">
    <w:name w:val="RTF_Num 20 9"/>
    <w:rsid w:val="00032643"/>
  </w:style>
  <w:style w:type="character" w:customStyle="1" w:styleId="RTFNum211">
    <w:name w:val="RTF_Num 21 1"/>
    <w:rsid w:val="00032643"/>
  </w:style>
  <w:style w:type="character" w:customStyle="1" w:styleId="RTFNum221">
    <w:name w:val="RTF_Num 22 1"/>
    <w:rsid w:val="00032643"/>
    <w:rPr>
      <w:rFonts w:ascii="Times New Roman" w:hAnsi="Times New Roman" w:cs="Times New Roman"/>
    </w:rPr>
  </w:style>
  <w:style w:type="character" w:customStyle="1" w:styleId="RTFNum222">
    <w:name w:val="RTF_Num 22 2"/>
    <w:rsid w:val="00032643"/>
  </w:style>
  <w:style w:type="character" w:customStyle="1" w:styleId="RTFNum223">
    <w:name w:val="RTF_Num 22 3"/>
    <w:rsid w:val="00032643"/>
  </w:style>
  <w:style w:type="character" w:customStyle="1" w:styleId="RTFNum224">
    <w:name w:val="RTF_Num 22 4"/>
    <w:rsid w:val="00032643"/>
  </w:style>
  <w:style w:type="character" w:customStyle="1" w:styleId="RTFNum225">
    <w:name w:val="RTF_Num 22 5"/>
    <w:rsid w:val="00032643"/>
  </w:style>
  <w:style w:type="character" w:customStyle="1" w:styleId="RTFNum226">
    <w:name w:val="RTF_Num 22 6"/>
    <w:rsid w:val="00032643"/>
  </w:style>
  <w:style w:type="character" w:customStyle="1" w:styleId="RTFNum227">
    <w:name w:val="RTF_Num 22 7"/>
    <w:rsid w:val="00032643"/>
  </w:style>
  <w:style w:type="character" w:customStyle="1" w:styleId="RTFNum228">
    <w:name w:val="RTF_Num 22 8"/>
    <w:rsid w:val="00032643"/>
  </w:style>
  <w:style w:type="character" w:customStyle="1" w:styleId="RTFNum229">
    <w:name w:val="RTF_Num 22 9"/>
    <w:rsid w:val="00032643"/>
  </w:style>
  <w:style w:type="character" w:customStyle="1" w:styleId="RTFNum231">
    <w:name w:val="RTF_Num 23 1"/>
    <w:rsid w:val="00032643"/>
    <w:rPr>
      <w:rFonts w:ascii="Times New Roman" w:hAnsi="Times New Roman" w:cs="Times New Roman"/>
    </w:rPr>
  </w:style>
  <w:style w:type="character" w:customStyle="1" w:styleId="RTFNum232">
    <w:name w:val="RTF_Num 23 2"/>
    <w:rsid w:val="00032643"/>
  </w:style>
  <w:style w:type="character" w:customStyle="1" w:styleId="RTFNum233">
    <w:name w:val="RTF_Num 23 3"/>
    <w:rsid w:val="00032643"/>
  </w:style>
  <w:style w:type="character" w:customStyle="1" w:styleId="RTFNum234">
    <w:name w:val="RTF_Num 23 4"/>
    <w:rsid w:val="00032643"/>
  </w:style>
  <w:style w:type="character" w:customStyle="1" w:styleId="RTFNum235">
    <w:name w:val="RTF_Num 23 5"/>
    <w:rsid w:val="00032643"/>
  </w:style>
  <w:style w:type="character" w:customStyle="1" w:styleId="RTFNum236">
    <w:name w:val="RTF_Num 23 6"/>
    <w:rsid w:val="00032643"/>
  </w:style>
  <w:style w:type="character" w:customStyle="1" w:styleId="RTFNum237">
    <w:name w:val="RTF_Num 23 7"/>
    <w:rsid w:val="00032643"/>
  </w:style>
  <w:style w:type="character" w:customStyle="1" w:styleId="RTFNum238">
    <w:name w:val="RTF_Num 23 8"/>
    <w:rsid w:val="00032643"/>
  </w:style>
  <w:style w:type="character" w:customStyle="1" w:styleId="RTFNum239">
    <w:name w:val="RTF_Num 23 9"/>
    <w:rsid w:val="00032643"/>
  </w:style>
  <w:style w:type="character" w:customStyle="1" w:styleId="RTFNum241">
    <w:name w:val="RTF_Num 24 1"/>
    <w:rsid w:val="00032643"/>
  </w:style>
  <w:style w:type="character" w:customStyle="1" w:styleId="RTFNum242">
    <w:name w:val="RTF_Num 24 2"/>
    <w:rsid w:val="00032643"/>
  </w:style>
  <w:style w:type="character" w:customStyle="1" w:styleId="RTFNum243">
    <w:name w:val="RTF_Num 24 3"/>
    <w:rsid w:val="00032643"/>
  </w:style>
  <w:style w:type="character" w:customStyle="1" w:styleId="RTFNum244">
    <w:name w:val="RTF_Num 24 4"/>
    <w:rsid w:val="00032643"/>
  </w:style>
  <w:style w:type="character" w:customStyle="1" w:styleId="RTFNum245">
    <w:name w:val="RTF_Num 24 5"/>
    <w:rsid w:val="00032643"/>
  </w:style>
  <w:style w:type="character" w:customStyle="1" w:styleId="RTFNum246">
    <w:name w:val="RTF_Num 24 6"/>
    <w:rsid w:val="00032643"/>
  </w:style>
  <w:style w:type="character" w:customStyle="1" w:styleId="RTFNum247">
    <w:name w:val="RTF_Num 24 7"/>
    <w:rsid w:val="00032643"/>
  </w:style>
  <w:style w:type="character" w:customStyle="1" w:styleId="RTFNum248">
    <w:name w:val="RTF_Num 24 8"/>
    <w:rsid w:val="00032643"/>
  </w:style>
  <w:style w:type="character" w:customStyle="1" w:styleId="RTFNum249">
    <w:name w:val="RTF_Num 24 9"/>
    <w:rsid w:val="00032643"/>
  </w:style>
  <w:style w:type="character" w:customStyle="1" w:styleId="RTFNum251">
    <w:name w:val="RTF_Num 25 1"/>
    <w:rsid w:val="00032643"/>
  </w:style>
  <w:style w:type="character" w:customStyle="1" w:styleId="RTFNum252">
    <w:name w:val="RTF_Num 25 2"/>
    <w:rsid w:val="00032643"/>
  </w:style>
  <w:style w:type="character" w:customStyle="1" w:styleId="RTFNum253">
    <w:name w:val="RTF_Num 25 3"/>
    <w:rsid w:val="00032643"/>
  </w:style>
  <w:style w:type="character" w:customStyle="1" w:styleId="RTFNum254">
    <w:name w:val="RTF_Num 25 4"/>
    <w:rsid w:val="00032643"/>
  </w:style>
  <w:style w:type="character" w:customStyle="1" w:styleId="RTFNum255">
    <w:name w:val="RTF_Num 25 5"/>
    <w:rsid w:val="00032643"/>
  </w:style>
  <w:style w:type="character" w:customStyle="1" w:styleId="RTFNum256">
    <w:name w:val="RTF_Num 25 6"/>
    <w:rsid w:val="00032643"/>
  </w:style>
  <w:style w:type="character" w:customStyle="1" w:styleId="RTFNum257">
    <w:name w:val="RTF_Num 25 7"/>
    <w:rsid w:val="00032643"/>
  </w:style>
  <w:style w:type="character" w:customStyle="1" w:styleId="RTFNum258">
    <w:name w:val="RTF_Num 25 8"/>
    <w:rsid w:val="00032643"/>
  </w:style>
  <w:style w:type="character" w:customStyle="1" w:styleId="RTFNum259">
    <w:name w:val="RTF_Num 25 9"/>
    <w:rsid w:val="00032643"/>
  </w:style>
  <w:style w:type="character" w:customStyle="1" w:styleId="RTFNum261">
    <w:name w:val="RTF_Num 26 1"/>
    <w:rsid w:val="00032643"/>
  </w:style>
  <w:style w:type="character" w:customStyle="1" w:styleId="RTFNum262">
    <w:name w:val="RTF_Num 26 2"/>
    <w:rsid w:val="00032643"/>
  </w:style>
  <w:style w:type="character" w:customStyle="1" w:styleId="RTFNum263">
    <w:name w:val="RTF_Num 26 3"/>
    <w:rsid w:val="00032643"/>
  </w:style>
  <w:style w:type="character" w:customStyle="1" w:styleId="RTFNum264">
    <w:name w:val="RTF_Num 26 4"/>
    <w:rsid w:val="00032643"/>
  </w:style>
  <w:style w:type="character" w:customStyle="1" w:styleId="RTFNum265">
    <w:name w:val="RTF_Num 26 5"/>
    <w:rsid w:val="00032643"/>
  </w:style>
  <w:style w:type="character" w:customStyle="1" w:styleId="RTFNum266">
    <w:name w:val="RTF_Num 26 6"/>
    <w:rsid w:val="00032643"/>
  </w:style>
  <w:style w:type="character" w:customStyle="1" w:styleId="RTFNum267">
    <w:name w:val="RTF_Num 26 7"/>
    <w:rsid w:val="00032643"/>
  </w:style>
  <w:style w:type="character" w:customStyle="1" w:styleId="RTFNum268">
    <w:name w:val="RTF_Num 26 8"/>
    <w:rsid w:val="00032643"/>
  </w:style>
  <w:style w:type="character" w:customStyle="1" w:styleId="RTFNum269">
    <w:name w:val="RTF_Num 26 9"/>
    <w:rsid w:val="00032643"/>
  </w:style>
  <w:style w:type="character" w:customStyle="1" w:styleId="RTFNum271">
    <w:name w:val="RTF_Num 27 1"/>
    <w:rsid w:val="00032643"/>
  </w:style>
  <w:style w:type="character" w:customStyle="1" w:styleId="RTFNum272">
    <w:name w:val="RTF_Num 27 2"/>
    <w:rsid w:val="00032643"/>
  </w:style>
  <w:style w:type="character" w:customStyle="1" w:styleId="RTFNum273">
    <w:name w:val="RTF_Num 27 3"/>
    <w:rsid w:val="00032643"/>
  </w:style>
  <w:style w:type="character" w:customStyle="1" w:styleId="RTFNum274">
    <w:name w:val="RTF_Num 27 4"/>
    <w:rsid w:val="00032643"/>
  </w:style>
  <w:style w:type="character" w:customStyle="1" w:styleId="RTFNum275">
    <w:name w:val="RTF_Num 27 5"/>
    <w:rsid w:val="00032643"/>
  </w:style>
  <w:style w:type="character" w:customStyle="1" w:styleId="RTFNum276">
    <w:name w:val="RTF_Num 27 6"/>
    <w:rsid w:val="00032643"/>
  </w:style>
  <w:style w:type="character" w:customStyle="1" w:styleId="RTFNum277">
    <w:name w:val="RTF_Num 27 7"/>
    <w:rsid w:val="00032643"/>
  </w:style>
  <w:style w:type="character" w:customStyle="1" w:styleId="RTFNum278">
    <w:name w:val="RTF_Num 27 8"/>
    <w:rsid w:val="00032643"/>
  </w:style>
  <w:style w:type="character" w:customStyle="1" w:styleId="RTFNum279">
    <w:name w:val="RTF_Num 27 9"/>
    <w:rsid w:val="00032643"/>
  </w:style>
  <w:style w:type="character" w:customStyle="1" w:styleId="RTFNum281">
    <w:name w:val="RTF_Num 28 1"/>
    <w:rsid w:val="00032643"/>
  </w:style>
  <w:style w:type="character" w:customStyle="1" w:styleId="RTFNum291">
    <w:name w:val="RTF_Num 29 1"/>
    <w:rsid w:val="00032643"/>
  </w:style>
  <w:style w:type="character" w:customStyle="1" w:styleId="RTFNum292">
    <w:name w:val="RTF_Num 29 2"/>
    <w:rsid w:val="00032643"/>
  </w:style>
  <w:style w:type="character" w:customStyle="1" w:styleId="RTFNum293">
    <w:name w:val="RTF_Num 29 3"/>
    <w:rsid w:val="00032643"/>
  </w:style>
  <w:style w:type="character" w:customStyle="1" w:styleId="RTFNum294">
    <w:name w:val="RTF_Num 29 4"/>
    <w:rsid w:val="00032643"/>
  </w:style>
  <w:style w:type="character" w:customStyle="1" w:styleId="RTFNum295">
    <w:name w:val="RTF_Num 29 5"/>
    <w:rsid w:val="00032643"/>
  </w:style>
  <w:style w:type="character" w:customStyle="1" w:styleId="RTFNum296">
    <w:name w:val="RTF_Num 29 6"/>
    <w:rsid w:val="00032643"/>
  </w:style>
  <w:style w:type="character" w:customStyle="1" w:styleId="RTFNum297">
    <w:name w:val="RTF_Num 29 7"/>
    <w:rsid w:val="00032643"/>
  </w:style>
  <w:style w:type="character" w:customStyle="1" w:styleId="RTFNum298">
    <w:name w:val="RTF_Num 29 8"/>
    <w:rsid w:val="00032643"/>
  </w:style>
  <w:style w:type="character" w:customStyle="1" w:styleId="RTFNum299">
    <w:name w:val="RTF_Num 29 9"/>
    <w:rsid w:val="00032643"/>
  </w:style>
  <w:style w:type="character" w:customStyle="1" w:styleId="RTFNum301">
    <w:name w:val="RTF_Num 30 1"/>
    <w:rsid w:val="00032643"/>
  </w:style>
  <w:style w:type="character" w:customStyle="1" w:styleId="RTFNum302">
    <w:name w:val="RTF_Num 30 2"/>
    <w:rsid w:val="00032643"/>
  </w:style>
  <w:style w:type="character" w:customStyle="1" w:styleId="RTFNum303">
    <w:name w:val="RTF_Num 30 3"/>
    <w:rsid w:val="00032643"/>
  </w:style>
  <w:style w:type="character" w:customStyle="1" w:styleId="RTFNum304">
    <w:name w:val="RTF_Num 30 4"/>
    <w:rsid w:val="00032643"/>
  </w:style>
  <w:style w:type="character" w:customStyle="1" w:styleId="RTFNum305">
    <w:name w:val="RTF_Num 30 5"/>
    <w:rsid w:val="00032643"/>
  </w:style>
  <w:style w:type="character" w:customStyle="1" w:styleId="RTFNum306">
    <w:name w:val="RTF_Num 30 6"/>
    <w:rsid w:val="00032643"/>
  </w:style>
  <w:style w:type="character" w:customStyle="1" w:styleId="RTFNum307">
    <w:name w:val="RTF_Num 30 7"/>
    <w:rsid w:val="00032643"/>
  </w:style>
  <w:style w:type="character" w:customStyle="1" w:styleId="RTFNum308">
    <w:name w:val="RTF_Num 30 8"/>
    <w:rsid w:val="00032643"/>
  </w:style>
  <w:style w:type="character" w:customStyle="1" w:styleId="RTFNum309">
    <w:name w:val="RTF_Num 30 9"/>
    <w:rsid w:val="00032643"/>
  </w:style>
  <w:style w:type="character" w:customStyle="1" w:styleId="RTFNum311">
    <w:name w:val="RTF_Num 31 1"/>
    <w:rsid w:val="00032643"/>
    <w:rPr>
      <w:rFonts w:ascii="Symbol" w:eastAsia="Times New Roman" w:hAnsi="Symbol" w:cs="Symbol"/>
    </w:rPr>
  </w:style>
  <w:style w:type="character" w:customStyle="1" w:styleId="RTFNum312">
    <w:name w:val="RTF_Num 31 2"/>
    <w:rsid w:val="00032643"/>
  </w:style>
  <w:style w:type="character" w:customStyle="1" w:styleId="RTFNum313">
    <w:name w:val="RTF_Num 31 3"/>
    <w:rsid w:val="00032643"/>
  </w:style>
  <w:style w:type="character" w:customStyle="1" w:styleId="RTFNum314">
    <w:name w:val="RTF_Num 31 4"/>
    <w:rsid w:val="00032643"/>
  </w:style>
  <w:style w:type="character" w:customStyle="1" w:styleId="RTFNum315">
    <w:name w:val="RTF_Num 31 5"/>
    <w:rsid w:val="00032643"/>
  </w:style>
  <w:style w:type="character" w:customStyle="1" w:styleId="RTFNum316">
    <w:name w:val="RTF_Num 31 6"/>
    <w:rsid w:val="00032643"/>
  </w:style>
  <w:style w:type="character" w:customStyle="1" w:styleId="RTFNum317">
    <w:name w:val="RTF_Num 31 7"/>
    <w:rsid w:val="00032643"/>
    <w:rPr>
      <w:rFonts w:ascii="Times New Roman" w:hAnsi="Times New Roman" w:cs="Times New Roman"/>
    </w:rPr>
  </w:style>
  <w:style w:type="character" w:customStyle="1" w:styleId="RTFNum318">
    <w:name w:val="RTF_Num 31 8"/>
    <w:rsid w:val="00032643"/>
  </w:style>
  <w:style w:type="character" w:customStyle="1" w:styleId="RTFNum319">
    <w:name w:val="RTF_Num 31 9"/>
    <w:rsid w:val="00032643"/>
  </w:style>
  <w:style w:type="character" w:customStyle="1" w:styleId="RTFNum321">
    <w:name w:val="RTF_Num 32 1"/>
    <w:rsid w:val="00032643"/>
  </w:style>
  <w:style w:type="character" w:customStyle="1" w:styleId="RTFNum322">
    <w:name w:val="RTF_Num 32 2"/>
    <w:rsid w:val="00032643"/>
  </w:style>
  <w:style w:type="character" w:customStyle="1" w:styleId="RTFNum323">
    <w:name w:val="RTF_Num 32 3"/>
    <w:rsid w:val="00032643"/>
  </w:style>
  <w:style w:type="character" w:customStyle="1" w:styleId="RTFNum324">
    <w:name w:val="RTF_Num 32 4"/>
    <w:rsid w:val="00032643"/>
  </w:style>
  <w:style w:type="character" w:customStyle="1" w:styleId="RTFNum325">
    <w:name w:val="RTF_Num 32 5"/>
    <w:rsid w:val="00032643"/>
  </w:style>
  <w:style w:type="character" w:customStyle="1" w:styleId="RTFNum326">
    <w:name w:val="RTF_Num 32 6"/>
    <w:rsid w:val="00032643"/>
  </w:style>
  <w:style w:type="character" w:customStyle="1" w:styleId="RTFNum327">
    <w:name w:val="RTF_Num 32 7"/>
    <w:rsid w:val="00032643"/>
  </w:style>
  <w:style w:type="character" w:customStyle="1" w:styleId="RTFNum328">
    <w:name w:val="RTF_Num 32 8"/>
    <w:rsid w:val="00032643"/>
  </w:style>
  <w:style w:type="character" w:customStyle="1" w:styleId="RTFNum329">
    <w:name w:val="RTF_Num 32 9"/>
    <w:rsid w:val="00032643"/>
  </w:style>
  <w:style w:type="character" w:customStyle="1" w:styleId="RTFNum331">
    <w:name w:val="RTF_Num 33 1"/>
    <w:rsid w:val="00032643"/>
    <w:rPr>
      <w:rFonts w:ascii="Symbol" w:eastAsia="Times New Roman" w:hAnsi="Symbol" w:cs="Symbol"/>
    </w:rPr>
  </w:style>
  <w:style w:type="character" w:customStyle="1" w:styleId="RTFNum332">
    <w:name w:val="RTF_Num 33 2"/>
    <w:rsid w:val="00032643"/>
  </w:style>
  <w:style w:type="character" w:customStyle="1" w:styleId="RTFNum333">
    <w:name w:val="RTF_Num 33 3"/>
    <w:rsid w:val="00032643"/>
  </w:style>
  <w:style w:type="character" w:customStyle="1" w:styleId="RTFNum334">
    <w:name w:val="RTF_Num 33 4"/>
    <w:rsid w:val="00032643"/>
  </w:style>
  <w:style w:type="character" w:customStyle="1" w:styleId="RTFNum335">
    <w:name w:val="RTF_Num 33 5"/>
    <w:rsid w:val="00032643"/>
  </w:style>
  <w:style w:type="character" w:customStyle="1" w:styleId="RTFNum336">
    <w:name w:val="RTF_Num 33 6"/>
    <w:rsid w:val="00032643"/>
  </w:style>
  <w:style w:type="character" w:customStyle="1" w:styleId="RTFNum337">
    <w:name w:val="RTF_Num 33 7"/>
    <w:rsid w:val="00032643"/>
  </w:style>
  <w:style w:type="character" w:customStyle="1" w:styleId="RTFNum338">
    <w:name w:val="RTF_Num 33 8"/>
    <w:rsid w:val="00032643"/>
  </w:style>
  <w:style w:type="character" w:customStyle="1" w:styleId="RTFNum339">
    <w:name w:val="RTF_Num 33 9"/>
    <w:rsid w:val="00032643"/>
  </w:style>
  <w:style w:type="character" w:customStyle="1" w:styleId="RTFNum341">
    <w:name w:val="RTF_Num 34 1"/>
    <w:rsid w:val="00032643"/>
    <w:rPr>
      <w:rFonts w:ascii="Symbol" w:eastAsia="Times New Roman" w:hAnsi="Symbol" w:cs="Symbol"/>
    </w:rPr>
  </w:style>
  <w:style w:type="character" w:customStyle="1" w:styleId="RTFNum342">
    <w:name w:val="RTF_Num 34 2"/>
    <w:rsid w:val="00032643"/>
  </w:style>
  <w:style w:type="character" w:customStyle="1" w:styleId="RTFNum343">
    <w:name w:val="RTF_Num 34 3"/>
    <w:rsid w:val="00032643"/>
  </w:style>
  <w:style w:type="character" w:customStyle="1" w:styleId="RTFNum344">
    <w:name w:val="RTF_Num 34 4"/>
    <w:rsid w:val="00032643"/>
  </w:style>
  <w:style w:type="character" w:customStyle="1" w:styleId="RTFNum345">
    <w:name w:val="RTF_Num 34 5"/>
    <w:rsid w:val="00032643"/>
  </w:style>
  <w:style w:type="character" w:customStyle="1" w:styleId="RTFNum346">
    <w:name w:val="RTF_Num 34 6"/>
    <w:rsid w:val="00032643"/>
  </w:style>
  <w:style w:type="character" w:customStyle="1" w:styleId="RTFNum347">
    <w:name w:val="RTF_Num 34 7"/>
    <w:rsid w:val="00032643"/>
  </w:style>
  <w:style w:type="character" w:customStyle="1" w:styleId="RTFNum348">
    <w:name w:val="RTF_Num 34 8"/>
    <w:rsid w:val="00032643"/>
  </w:style>
  <w:style w:type="character" w:customStyle="1" w:styleId="RTFNum349">
    <w:name w:val="RTF_Num 34 9"/>
    <w:rsid w:val="00032643"/>
  </w:style>
  <w:style w:type="character" w:customStyle="1" w:styleId="RTFNum351">
    <w:name w:val="RTF_Num 35 1"/>
    <w:rsid w:val="00032643"/>
  </w:style>
  <w:style w:type="character" w:customStyle="1" w:styleId="RTFNum361">
    <w:name w:val="RTF_Num 36 1"/>
    <w:rsid w:val="00032643"/>
    <w:rPr>
      <w:rFonts w:ascii="Symbol" w:eastAsia="Times New Roman" w:hAnsi="Symbol" w:cs="Symbol"/>
    </w:rPr>
  </w:style>
  <w:style w:type="character" w:customStyle="1" w:styleId="RTFNum362">
    <w:name w:val="RTF_Num 36 2"/>
    <w:rsid w:val="00032643"/>
  </w:style>
  <w:style w:type="character" w:customStyle="1" w:styleId="RTFNum363">
    <w:name w:val="RTF_Num 36 3"/>
    <w:rsid w:val="00032643"/>
  </w:style>
  <w:style w:type="character" w:customStyle="1" w:styleId="RTFNum364">
    <w:name w:val="RTF_Num 36 4"/>
    <w:rsid w:val="00032643"/>
  </w:style>
  <w:style w:type="character" w:customStyle="1" w:styleId="RTFNum365">
    <w:name w:val="RTF_Num 36 5"/>
    <w:rsid w:val="00032643"/>
  </w:style>
  <w:style w:type="character" w:customStyle="1" w:styleId="RTFNum366">
    <w:name w:val="RTF_Num 36 6"/>
    <w:rsid w:val="00032643"/>
  </w:style>
  <w:style w:type="character" w:customStyle="1" w:styleId="RTFNum367">
    <w:name w:val="RTF_Num 36 7"/>
    <w:rsid w:val="00032643"/>
  </w:style>
  <w:style w:type="character" w:customStyle="1" w:styleId="RTFNum368">
    <w:name w:val="RTF_Num 36 8"/>
    <w:rsid w:val="00032643"/>
  </w:style>
  <w:style w:type="character" w:customStyle="1" w:styleId="RTFNum369">
    <w:name w:val="RTF_Num 36 9"/>
    <w:rsid w:val="00032643"/>
  </w:style>
  <w:style w:type="character" w:customStyle="1" w:styleId="RTFNum371">
    <w:name w:val="RTF_Num 37 1"/>
    <w:rsid w:val="00032643"/>
  </w:style>
  <w:style w:type="character" w:customStyle="1" w:styleId="RTFNum372">
    <w:name w:val="RTF_Num 37 2"/>
    <w:rsid w:val="00032643"/>
  </w:style>
  <w:style w:type="character" w:customStyle="1" w:styleId="RTFNum373">
    <w:name w:val="RTF_Num 37 3"/>
    <w:rsid w:val="00032643"/>
  </w:style>
  <w:style w:type="character" w:customStyle="1" w:styleId="RTFNum374">
    <w:name w:val="RTF_Num 37 4"/>
    <w:rsid w:val="00032643"/>
  </w:style>
  <w:style w:type="character" w:customStyle="1" w:styleId="RTFNum375">
    <w:name w:val="RTF_Num 37 5"/>
    <w:rsid w:val="00032643"/>
  </w:style>
  <w:style w:type="character" w:customStyle="1" w:styleId="RTFNum376">
    <w:name w:val="RTF_Num 37 6"/>
    <w:rsid w:val="00032643"/>
  </w:style>
  <w:style w:type="character" w:customStyle="1" w:styleId="RTFNum377">
    <w:name w:val="RTF_Num 37 7"/>
    <w:rsid w:val="00032643"/>
  </w:style>
  <w:style w:type="character" w:customStyle="1" w:styleId="RTFNum378">
    <w:name w:val="RTF_Num 37 8"/>
    <w:rsid w:val="00032643"/>
  </w:style>
  <w:style w:type="character" w:customStyle="1" w:styleId="RTFNum379">
    <w:name w:val="RTF_Num 37 9"/>
    <w:rsid w:val="00032643"/>
  </w:style>
  <w:style w:type="character" w:customStyle="1" w:styleId="RTFNum381">
    <w:name w:val="RTF_Num 38 1"/>
    <w:rsid w:val="00032643"/>
    <w:rPr>
      <w:rFonts w:ascii="Symbol" w:eastAsia="Times New Roman" w:hAnsi="Symbol" w:cs="Symbol"/>
    </w:rPr>
  </w:style>
  <w:style w:type="character" w:customStyle="1" w:styleId="RTFNum382">
    <w:name w:val="RTF_Num 38 2"/>
    <w:rsid w:val="00032643"/>
  </w:style>
  <w:style w:type="character" w:customStyle="1" w:styleId="RTFNum383">
    <w:name w:val="RTF_Num 38 3"/>
    <w:rsid w:val="00032643"/>
  </w:style>
  <w:style w:type="character" w:customStyle="1" w:styleId="RTFNum384">
    <w:name w:val="RTF_Num 38 4"/>
    <w:rsid w:val="00032643"/>
  </w:style>
  <w:style w:type="character" w:customStyle="1" w:styleId="RTFNum385">
    <w:name w:val="RTF_Num 38 5"/>
    <w:rsid w:val="00032643"/>
  </w:style>
  <w:style w:type="character" w:customStyle="1" w:styleId="RTFNum386">
    <w:name w:val="RTF_Num 38 6"/>
    <w:rsid w:val="00032643"/>
  </w:style>
  <w:style w:type="character" w:customStyle="1" w:styleId="RTFNum387">
    <w:name w:val="RTF_Num 38 7"/>
    <w:rsid w:val="00032643"/>
  </w:style>
  <w:style w:type="character" w:customStyle="1" w:styleId="RTFNum388">
    <w:name w:val="RTF_Num 38 8"/>
    <w:rsid w:val="00032643"/>
  </w:style>
  <w:style w:type="character" w:customStyle="1" w:styleId="RTFNum389">
    <w:name w:val="RTF_Num 38 9"/>
    <w:rsid w:val="00032643"/>
  </w:style>
  <w:style w:type="character" w:customStyle="1" w:styleId="RTFNum391">
    <w:name w:val="RTF_Num 39 1"/>
    <w:rsid w:val="00032643"/>
  </w:style>
  <w:style w:type="character" w:customStyle="1" w:styleId="RTFNum392">
    <w:name w:val="RTF_Num 39 2"/>
    <w:rsid w:val="00032643"/>
  </w:style>
  <w:style w:type="character" w:customStyle="1" w:styleId="RTFNum393">
    <w:name w:val="RTF_Num 39 3"/>
    <w:rsid w:val="00032643"/>
  </w:style>
  <w:style w:type="character" w:customStyle="1" w:styleId="RTFNum394">
    <w:name w:val="RTF_Num 39 4"/>
    <w:rsid w:val="00032643"/>
  </w:style>
  <w:style w:type="character" w:customStyle="1" w:styleId="RTFNum395">
    <w:name w:val="RTF_Num 39 5"/>
    <w:rsid w:val="00032643"/>
  </w:style>
  <w:style w:type="character" w:customStyle="1" w:styleId="RTFNum396">
    <w:name w:val="RTF_Num 39 6"/>
    <w:rsid w:val="00032643"/>
  </w:style>
  <w:style w:type="character" w:customStyle="1" w:styleId="RTFNum397">
    <w:name w:val="RTF_Num 39 7"/>
    <w:rsid w:val="00032643"/>
  </w:style>
  <w:style w:type="character" w:customStyle="1" w:styleId="RTFNum398">
    <w:name w:val="RTF_Num 39 8"/>
    <w:rsid w:val="00032643"/>
  </w:style>
  <w:style w:type="character" w:customStyle="1" w:styleId="RTFNum399">
    <w:name w:val="RTF_Num 39 9"/>
    <w:rsid w:val="00032643"/>
  </w:style>
  <w:style w:type="character" w:customStyle="1" w:styleId="RTFNum401">
    <w:name w:val="RTF_Num 40 1"/>
    <w:rsid w:val="00032643"/>
  </w:style>
  <w:style w:type="character" w:customStyle="1" w:styleId="RTFNum402">
    <w:name w:val="RTF_Num 40 2"/>
    <w:rsid w:val="00032643"/>
  </w:style>
  <w:style w:type="character" w:customStyle="1" w:styleId="RTFNum403">
    <w:name w:val="RTF_Num 40 3"/>
    <w:rsid w:val="00032643"/>
  </w:style>
  <w:style w:type="character" w:customStyle="1" w:styleId="RTFNum404">
    <w:name w:val="RTF_Num 40 4"/>
    <w:rsid w:val="00032643"/>
  </w:style>
  <w:style w:type="character" w:customStyle="1" w:styleId="RTFNum405">
    <w:name w:val="RTF_Num 40 5"/>
    <w:rsid w:val="00032643"/>
  </w:style>
  <w:style w:type="character" w:customStyle="1" w:styleId="RTFNum406">
    <w:name w:val="RTF_Num 40 6"/>
    <w:rsid w:val="00032643"/>
  </w:style>
  <w:style w:type="character" w:customStyle="1" w:styleId="RTFNum407">
    <w:name w:val="RTF_Num 40 7"/>
    <w:rsid w:val="00032643"/>
  </w:style>
  <w:style w:type="character" w:customStyle="1" w:styleId="RTFNum408">
    <w:name w:val="RTF_Num 40 8"/>
    <w:rsid w:val="00032643"/>
  </w:style>
  <w:style w:type="character" w:customStyle="1" w:styleId="RTFNum409">
    <w:name w:val="RTF_Num 40 9"/>
    <w:rsid w:val="00032643"/>
  </w:style>
  <w:style w:type="character" w:customStyle="1" w:styleId="RTFNum411">
    <w:name w:val="RTF_Num 41 1"/>
    <w:rsid w:val="00032643"/>
  </w:style>
  <w:style w:type="character" w:customStyle="1" w:styleId="RTFNum412">
    <w:name w:val="RTF_Num 41 2"/>
    <w:rsid w:val="00032643"/>
  </w:style>
  <w:style w:type="character" w:customStyle="1" w:styleId="RTFNum413">
    <w:name w:val="RTF_Num 41 3"/>
    <w:rsid w:val="00032643"/>
  </w:style>
  <w:style w:type="character" w:customStyle="1" w:styleId="RTFNum414">
    <w:name w:val="RTF_Num 41 4"/>
    <w:rsid w:val="00032643"/>
  </w:style>
  <w:style w:type="character" w:customStyle="1" w:styleId="RTFNum415">
    <w:name w:val="RTF_Num 41 5"/>
    <w:rsid w:val="00032643"/>
  </w:style>
  <w:style w:type="character" w:customStyle="1" w:styleId="RTFNum416">
    <w:name w:val="RTF_Num 41 6"/>
    <w:rsid w:val="00032643"/>
  </w:style>
  <w:style w:type="character" w:customStyle="1" w:styleId="RTFNum417">
    <w:name w:val="RTF_Num 41 7"/>
    <w:rsid w:val="00032643"/>
    <w:rPr>
      <w:rFonts w:ascii="Times New Roman" w:hAnsi="Times New Roman" w:cs="Times New Roman"/>
    </w:rPr>
  </w:style>
  <w:style w:type="character" w:customStyle="1" w:styleId="RTFNum418">
    <w:name w:val="RTF_Num 41 8"/>
    <w:rsid w:val="00032643"/>
  </w:style>
  <w:style w:type="character" w:customStyle="1" w:styleId="RTFNum419">
    <w:name w:val="RTF_Num 41 9"/>
    <w:rsid w:val="00032643"/>
  </w:style>
  <w:style w:type="character" w:customStyle="1" w:styleId="RTFNum421">
    <w:name w:val="RTF_Num 42 1"/>
    <w:rsid w:val="00032643"/>
  </w:style>
  <w:style w:type="character" w:customStyle="1" w:styleId="RTFNum431">
    <w:name w:val="RTF_Num 43 1"/>
    <w:rsid w:val="00032643"/>
  </w:style>
  <w:style w:type="character" w:customStyle="1" w:styleId="RTFNum441">
    <w:name w:val="RTF_Num 44 1"/>
    <w:rsid w:val="00032643"/>
  </w:style>
  <w:style w:type="character" w:customStyle="1" w:styleId="RTFNum442">
    <w:name w:val="RTF_Num 44 2"/>
    <w:rsid w:val="00032643"/>
  </w:style>
  <w:style w:type="character" w:customStyle="1" w:styleId="RTFNum443">
    <w:name w:val="RTF_Num 44 3"/>
    <w:rsid w:val="00032643"/>
  </w:style>
  <w:style w:type="character" w:customStyle="1" w:styleId="RTFNum444">
    <w:name w:val="RTF_Num 44 4"/>
    <w:rsid w:val="00032643"/>
    <w:rPr>
      <w:rFonts w:ascii="Times New Roman" w:hAnsi="Times New Roman" w:cs="Times New Roman"/>
    </w:rPr>
  </w:style>
  <w:style w:type="character" w:customStyle="1" w:styleId="RTFNum445">
    <w:name w:val="RTF_Num 44 5"/>
    <w:rsid w:val="00032643"/>
  </w:style>
  <w:style w:type="character" w:customStyle="1" w:styleId="RTFNum446">
    <w:name w:val="RTF_Num 44 6"/>
    <w:rsid w:val="00032643"/>
  </w:style>
  <w:style w:type="character" w:customStyle="1" w:styleId="RTFNum447">
    <w:name w:val="RTF_Num 44 7"/>
    <w:rsid w:val="00032643"/>
  </w:style>
  <w:style w:type="character" w:customStyle="1" w:styleId="RTFNum448">
    <w:name w:val="RTF_Num 44 8"/>
    <w:rsid w:val="00032643"/>
  </w:style>
  <w:style w:type="character" w:customStyle="1" w:styleId="RTFNum449">
    <w:name w:val="RTF_Num 44 9"/>
    <w:rsid w:val="00032643"/>
  </w:style>
  <w:style w:type="character" w:customStyle="1" w:styleId="RTFNum451">
    <w:name w:val="RTF_Num 45 1"/>
    <w:rsid w:val="00032643"/>
  </w:style>
  <w:style w:type="character" w:customStyle="1" w:styleId="RTFNum452">
    <w:name w:val="RTF_Num 45 2"/>
    <w:rsid w:val="00032643"/>
    <w:rPr>
      <w:rFonts w:ascii="Times New Roman" w:hAnsi="Times New Roman" w:cs="Times New Roman"/>
    </w:rPr>
  </w:style>
  <w:style w:type="character" w:customStyle="1" w:styleId="RTFNum453">
    <w:name w:val="RTF_Num 45 3"/>
    <w:rsid w:val="00032643"/>
  </w:style>
  <w:style w:type="character" w:customStyle="1" w:styleId="RTFNum454">
    <w:name w:val="RTF_Num 45 4"/>
    <w:rsid w:val="00032643"/>
  </w:style>
  <w:style w:type="character" w:customStyle="1" w:styleId="RTFNum455">
    <w:name w:val="RTF_Num 45 5"/>
    <w:rsid w:val="00032643"/>
  </w:style>
  <w:style w:type="character" w:customStyle="1" w:styleId="RTFNum456">
    <w:name w:val="RTF_Num 45 6"/>
    <w:rsid w:val="00032643"/>
  </w:style>
  <w:style w:type="character" w:customStyle="1" w:styleId="RTFNum457">
    <w:name w:val="RTF_Num 45 7"/>
    <w:rsid w:val="00032643"/>
  </w:style>
  <w:style w:type="character" w:customStyle="1" w:styleId="RTFNum458">
    <w:name w:val="RTF_Num 45 8"/>
    <w:rsid w:val="00032643"/>
  </w:style>
  <w:style w:type="character" w:customStyle="1" w:styleId="RTFNum459">
    <w:name w:val="RTF_Num 45 9"/>
    <w:rsid w:val="00032643"/>
  </w:style>
  <w:style w:type="character" w:customStyle="1" w:styleId="RTFNum461">
    <w:name w:val="RTF_Num 46 1"/>
    <w:rsid w:val="00032643"/>
  </w:style>
  <w:style w:type="character" w:customStyle="1" w:styleId="RTFNum471">
    <w:name w:val="RTF_Num 47 1"/>
    <w:rsid w:val="00032643"/>
  </w:style>
  <w:style w:type="character" w:customStyle="1" w:styleId="RTFNum472">
    <w:name w:val="RTF_Num 47 2"/>
    <w:rsid w:val="00032643"/>
  </w:style>
  <w:style w:type="character" w:customStyle="1" w:styleId="RTFNum473">
    <w:name w:val="RTF_Num 47 3"/>
    <w:rsid w:val="00032643"/>
  </w:style>
  <w:style w:type="character" w:customStyle="1" w:styleId="RTFNum474">
    <w:name w:val="RTF_Num 47 4"/>
    <w:rsid w:val="00032643"/>
  </w:style>
  <w:style w:type="character" w:customStyle="1" w:styleId="RTFNum475">
    <w:name w:val="RTF_Num 47 5"/>
    <w:rsid w:val="00032643"/>
  </w:style>
  <w:style w:type="character" w:customStyle="1" w:styleId="RTFNum476">
    <w:name w:val="RTF_Num 47 6"/>
    <w:rsid w:val="00032643"/>
  </w:style>
  <w:style w:type="character" w:customStyle="1" w:styleId="RTFNum477">
    <w:name w:val="RTF_Num 47 7"/>
    <w:rsid w:val="00032643"/>
    <w:rPr>
      <w:rFonts w:ascii="Times New Roman" w:hAnsi="Times New Roman" w:cs="Times New Roman"/>
    </w:rPr>
  </w:style>
  <w:style w:type="character" w:customStyle="1" w:styleId="RTFNum478">
    <w:name w:val="RTF_Num 47 8"/>
    <w:rsid w:val="00032643"/>
  </w:style>
  <w:style w:type="character" w:customStyle="1" w:styleId="RTFNum479">
    <w:name w:val="RTF_Num 47 9"/>
    <w:rsid w:val="00032643"/>
  </w:style>
  <w:style w:type="character" w:customStyle="1" w:styleId="RTFNum481">
    <w:name w:val="RTF_Num 48 1"/>
    <w:rsid w:val="00032643"/>
  </w:style>
  <w:style w:type="character" w:customStyle="1" w:styleId="RTFNum482">
    <w:name w:val="RTF_Num 48 2"/>
    <w:rsid w:val="00032643"/>
  </w:style>
  <w:style w:type="character" w:customStyle="1" w:styleId="RTFNum483">
    <w:name w:val="RTF_Num 48 3"/>
    <w:rsid w:val="00032643"/>
  </w:style>
  <w:style w:type="character" w:customStyle="1" w:styleId="RTFNum484">
    <w:name w:val="RTF_Num 48 4"/>
    <w:rsid w:val="00032643"/>
  </w:style>
  <w:style w:type="character" w:customStyle="1" w:styleId="RTFNum485">
    <w:name w:val="RTF_Num 48 5"/>
    <w:rsid w:val="00032643"/>
  </w:style>
  <w:style w:type="character" w:customStyle="1" w:styleId="RTFNum486">
    <w:name w:val="RTF_Num 48 6"/>
    <w:rsid w:val="00032643"/>
  </w:style>
  <w:style w:type="character" w:customStyle="1" w:styleId="RTFNum487">
    <w:name w:val="RTF_Num 48 7"/>
    <w:rsid w:val="00032643"/>
  </w:style>
  <w:style w:type="character" w:customStyle="1" w:styleId="RTFNum488">
    <w:name w:val="RTF_Num 48 8"/>
    <w:rsid w:val="00032643"/>
  </w:style>
  <w:style w:type="character" w:customStyle="1" w:styleId="RTFNum489">
    <w:name w:val="RTF_Num 48 9"/>
    <w:rsid w:val="00032643"/>
  </w:style>
  <w:style w:type="character" w:customStyle="1" w:styleId="Domylnaczcionkaakapitu20">
    <w:name w:val="Domyślna czcionka akapitu20"/>
    <w:rsid w:val="00032643"/>
  </w:style>
  <w:style w:type="character" w:customStyle="1" w:styleId="Nagwek2Znak1">
    <w:name w:val="Nagłówek 2 Znak1"/>
    <w:rsid w:val="00032643"/>
    <w:rPr>
      <w:rFonts w:ascii="Cambria" w:hAnsi="Cambria" w:cs="Cambria"/>
      <w:b/>
      <w:i/>
      <w:sz w:val="28"/>
    </w:rPr>
  </w:style>
  <w:style w:type="character" w:customStyle="1" w:styleId="TekstpodstawowywcityZnak1">
    <w:name w:val="Tekst podstawowy wcięty Znak1"/>
    <w:rsid w:val="00032643"/>
    <w:rPr>
      <w:rFonts w:ascii="Calibri" w:eastAsia="Times New Roman" w:hAnsi="Calibri" w:cs="Calibri"/>
      <w:sz w:val="24"/>
    </w:rPr>
  </w:style>
  <w:style w:type="character" w:customStyle="1" w:styleId="NumberingSymbols">
    <w:name w:val="Numbering Symbols"/>
    <w:rsid w:val="00032643"/>
  </w:style>
  <w:style w:type="character" w:customStyle="1" w:styleId="TekstdymkaZnak">
    <w:name w:val="Tekst dymka Znak"/>
    <w:rsid w:val="00032643"/>
    <w:rPr>
      <w:rFonts w:ascii="Tahoma" w:eastAsia="Times New Roman" w:hAnsi="Tahoma" w:cs="Tahoma"/>
      <w:sz w:val="16"/>
    </w:rPr>
  </w:style>
  <w:style w:type="character" w:customStyle="1" w:styleId="TekstpodstawowyZnak1">
    <w:name w:val="Tekst podstawowy Znak1"/>
    <w:rsid w:val="00032643"/>
    <w:rPr>
      <w:rFonts w:ascii="Calibri" w:hAnsi="Calibri" w:cs="Calibri"/>
      <w:sz w:val="24"/>
      <w:szCs w:val="24"/>
    </w:rPr>
  </w:style>
  <w:style w:type="character" w:customStyle="1" w:styleId="HeaderChar">
    <w:name w:val="Header Char"/>
    <w:rsid w:val="00032643"/>
    <w:rPr>
      <w:rFonts w:ascii="Calibri" w:hAnsi="Calibri" w:cs="Calibri"/>
      <w:sz w:val="24"/>
      <w:szCs w:val="24"/>
    </w:rPr>
  </w:style>
  <w:style w:type="character" w:customStyle="1" w:styleId="StopkaZnak1">
    <w:name w:val="Stopka Znak1"/>
    <w:rsid w:val="00032643"/>
    <w:rPr>
      <w:rFonts w:cs="Times New Roman"/>
      <w:lang w:val="pl-PL" w:eastAsia="ar-SA" w:bidi="ar-SA"/>
    </w:rPr>
  </w:style>
  <w:style w:type="character" w:customStyle="1" w:styleId="PodtytuZnak1">
    <w:name w:val="Podtytuł Znak1"/>
    <w:rsid w:val="00032643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2">
    <w:name w:val="Tekst podstawowy wcięty Znak2"/>
    <w:rsid w:val="00032643"/>
    <w:rPr>
      <w:rFonts w:ascii="Calibri" w:hAnsi="Calibri" w:cs="Calibri"/>
      <w:sz w:val="24"/>
      <w:szCs w:val="24"/>
    </w:rPr>
  </w:style>
  <w:style w:type="character" w:customStyle="1" w:styleId="TekstdymkaZnak1">
    <w:name w:val="Tekst dymka Znak1"/>
    <w:rsid w:val="00032643"/>
    <w:rPr>
      <w:sz w:val="0"/>
      <w:szCs w:val="0"/>
    </w:rPr>
  </w:style>
  <w:style w:type="character" w:customStyle="1" w:styleId="NagwekZnak1">
    <w:name w:val="Nagłówek Znak1"/>
    <w:rsid w:val="00032643"/>
    <w:rPr>
      <w:rFonts w:ascii="Arial" w:eastAsia="Microsoft YaHei" w:hAnsi="Arial" w:cs="Mangal"/>
      <w:sz w:val="28"/>
      <w:szCs w:val="28"/>
      <w:lang w:val="pl-PL" w:eastAsia="ar-SA" w:bidi="ar-SA"/>
    </w:rPr>
  </w:style>
  <w:style w:type="character" w:styleId="Pogrubienie">
    <w:name w:val="Strong"/>
    <w:qFormat/>
    <w:rsid w:val="00032643"/>
    <w:rPr>
      <w:b/>
      <w:bCs/>
    </w:rPr>
  </w:style>
  <w:style w:type="character" w:customStyle="1" w:styleId="Odwoaniedokomentarza1">
    <w:name w:val="Odwołanie do komentarza1"/>
    <w:rsid w:val="000326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2643"/>
    <w:rPr>
      <w:rFonts w:ascii="Calibri" w:hAnsi="Calibri" w:cs="Calibri"/>
      <w:sz w:val="20"/>
      <w:szCs w:val="20"/>
    </w:rPr>
  </w:style>
  <w:style w:type="character" w:customStyle="1" w:styleId="Nagwek1Znak1">
    <w:name w:val="Nagłówek 1 Znak1"/>
    <w:rsid w:val="0003264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lorowalistaakcent1Znak">
    <w:name w:val="Kolorowa lista — akcent 1 Znak"/>
    <w:rsid w:val="00032643"/>
    <w:rPr>
      <w:rFonts w:ascii="Calibri" w:eastAsia="Calibri" w:hAnsi="Calibri" w:cs="Calibri"/>
      <w:sz w:val="20"/>
      <w:szCs w:val="20"/>
    </w:rPr>
  </w:style>
  <w:style w:type="character" w:customStyle="1" w:styleId="StylZnak">
    <w:name w:val="Styl Znak"/>
    <w:rsid w:val="00032643"/>
    <w:rPr>
      <w:sz w:val="24"/>
      <w:szCs w:val="24"/>
    </w:rPr>
  </w:style>
  <w:style w:type="character" w:customStyle="1" w:styleId="TematkomentarzaZnak">
    <w:name w:val="Temat komentarza Znak"/>
    <w:rsid w:val="00032643"/>
    <w:rPr>
      <w:rFonts w:ascii="Calibri" w:hAnsi="Calibri" w:cs="Calibri"/>
      <w:b/>
      <w:bCs/>
      <w:sz w:val="20"/>
      <w:szCs w:val="20"/>
    </w:rPr>
  </w:style>
  <w:style w:type="character" w:customStyle="1" w:styleId="TekstprzypisukocowegoZnak">
    <w:name w:val="Tekst przypisu końcowego Znak"/>
    <w:rsid w:val="00032643"/>
    <w:rPr>
      <w:rFonts w:ascii="Calibri" w:hAnsi="Calibri" w:cs="Calibri"/>
    </w:rPr>
  </w:style>
  <w:style w:type="character" w:customStyle="1" w:styleId="Znakiprzypiswkocowych">
    <w:name w:val="Znaki przypisów końcowych"/>
    <w:rsid w:val="00032643"/>
    <w:rPr>
      <w:vertAlign w:val="superscript"/>
    </w:rPr>
  </w:style>
  <w:style w:type="paragraph" w:customStyle="1" w:styleId="Nagwek22">
    <w:name w:val="Nagłówek2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032643"/>
    <w:pPr>
      <w:spacing w:after="120"/>
    </w:pPr>
  </w:style>
  <w:style w:type="paragraph" w:styleId="Lista">
    <w:name w:val="List"/>
    <w:basedOn w:val="Tekstpodstawowy"/>
    <w:rsid w:val="00032643"/>
    <w:rPr>
      <w:rFonts w:cs="Tahoma"/>
    </w:rPr>
  </w:style>
  <w:style w:type="paragraph" w:customStyle="1" w:styleId="Podpis16">
    <w:name w:val="Podpis16"/>
    <w:basedOn w:val="Normalny"/>
    <w:rsid w:val="0003264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032643"/>
    <w:pPr>
      <w:suppressLineNumbers/>
    </w:pPr>
    <w:rPr>
      <w:rFonts w:cs="Tahoma"/>
    </w:rPr>
  </w:style>
  <w:style w:type="paragraph" w:customStyle="1" w:styleId="Nagwek21">
    <w:name w:val="Nagłówek21"/>
    <w:basedOn w:val="Normalny"/>
    <w:next w:val="Tekstpodstawowy"/>
    <w:rsid w:val="000326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0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5">
    <w:name w:val="Podpis1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9">
    <w:name w:val="Nagłówek19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4">
    <w:name w:val="Podpis1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Heading">
    <w:name w:val="Heading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rsid w:val="00032643"/>
    <w:pPr>
      <w:suppressLineNumbers/>
    </w:pPr>
    <w:rPr>
      <w:rFonts w:cs="Mangal"/>
    </w:rPr>
  </w:style>
  <w:style w:type="paragraph" w:customStyle="1" w:styleId="Nagwek18">
    <w:name w:val="Nagłówek1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3">
    <w:name w:val="Podpis1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032643"/>
    <w:pPr>
      <w:keepNext/>
      <w:suppressLineNumbers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Normalny"/>
    <w:rsid w:val="00032643"/>
    <w:pPr>
      <w:spacing w:after="120"/>
    </w:pPr>
  </w:style>
  <w:style w:type="paragraph" w:customStyle="1" w:styleId="Podpis12">
    <w:name w:val="Podpis1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 11"/>
    <w:basedOn w:val="Normalny"/>
    <w:next w:val="Normalny"/>
    <w:rsid w:val="00032643"/>
    <w:pPr>
      <w:keepNext/>
      <w:numPr>
        <w:numId w:val="2"/>
      </w:numPr>
      <w:spacing w:after="340" w:line="288" w:lineRule="auto"/>
    </w:pPr>
    <w:rPr>
      <w:rFonts w:ascii="Times New Roman" w:hAnsi="Times New Roman" w:cs="Times New Roman"/>
      <w:b/>
      <w:i/>
      <w:sz w:val="28"/>
      <w:szCs w:val="20"/>
      <w:u w:val="single"/>
    </w:rPr>
  </w:style>
  <w:style w:type="paragraph" w:customStyle="1" w:styleId="Nagwek210">
    <w:name w:val="Nagłówek 21"/>
    <w:basedOn w:val="Normalny"/>
    <w:next w:val="Normalny"/>
    <w:rsid w:val="00032643"/>
    <w:pPr>
      <w:keepNext/>
      <w:tabs>
        <w:tab w:val="num" w:pos="0"/>
      </w:tabs>
      <w:spacing w:line="100" w:lineRule="atLeast"/>
      <w:ind w:left="432" w:hanging="432"/>
      <w:jc w:val="center"/>
    </w:pPr>
    <w:rPr>
      <w:rFonts w:ascii="Arial" w:hAnsi="Arial" w:cs="Arial"/>
      <w:b/>
      <w:szCs w:val="20"/>
    </w:rPr>
  </w:style>
  <w:style w:type="paragraph" w:customStyle="1" w:styleId="Nagwek17">
    <w:name w:val="Nagłówek17"/>
    <w:basedOn w:val="Normalny"/>
    <w:next w:val="Tekstpodstawowy1"/>
    <w:rsid w:val="0003264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6">
    <w:name w:val="Nagłówek1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1">
    <w:name w:val="Podpis1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5">
    <w:name w:val="Nagłówek15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4">
    <w:name w:val="Nagłówek14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9">
    <w:name w:val="Podpis9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3">
    <w:name w:val="Nagłówek13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10">
    <w:name w:val="Nagłówek11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0"/>
    <w:basedOn w:val="Normalny"/>
    <w:next w:val="Podtytu"/>
    <w:rsid w:val="00032643"/>
    <w:pPr>
      <w:overflowPunct w:val="0"/>
      <w:spacing w:line="100" w:lineRule="atLeast"/>
      <w:jc w:val="center"/>
      <w:textAlignment w:val="baseline"/>
    </w:pPr>
    <w:rPr>
      <w:rFonts w:ascii="Times New Roman" w:hAnsi="Times New Roman" w:cs="Times New Roman"/>
      <w:b/>
      <w:szCs w:val="20"/>
    </w:rPr>
  </w:style>
  <w:style w:type="paragraph" w:customStyle="1" w:styleId="Legenda2">
    <w:name w:val="Legenda2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9">
    <w:name w:val="Nagłówek9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8">
    <w:name w:val="Nagłówek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6">
    <w:name w:val="Podpis6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23">
    <w:name w:val="Nagłówek2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a">
    <w:name w:val="Nagłówek1"/>
    <w:basedOn w:val="Normalny"/>
    <w:next w:val="Tekstpodstawowy"/>
    <w:rsid w:val="00032643"/>
    <w:pPr>
      <w:spacing w:line="100" w:lineRule="atLeast"/>
    </w:pPr>
    <w:rPr>
      <w:rFonts w:ascii="Times New Roman" w:hAnsi="Times New Roman" w:cs="Times New Roman"/>
    </w:rPr>
  </w:style>
  <w:style w:type="paragraph" w:styleId="Stopka">
    <w:name w:val="footer"/>
    <w:basedOn w:val="Normalny"/>
    <w:rsid w:val="00032643"/>
    <w:pPr>
      <w:suppressLineNumbers/>
      <w:spacing w:line="100" w:lineRule="atLeast"/>
      <w:jc w:val="right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rsid w:val="00032643"/>
    <w:pPr>
      <w:spacing w:line="100" w:lineRule="atLeast"/>
      <w:ind w:left="360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rsid w:val="00032643"/>
    <w:pPr>
      <w:spacing w:line="100" w:lineRule="atLeast"/>
      <w:jc w:val="both"/>
    </w:pPr>
    <w:rPr>
      <w:rFonts w:ascii="Times New Roman" w:hAnsi="Times New Roman" w:cs="Times New Roman"/>
      <w:szCs w:val="20"/>
    </w:rPr>
  </w:style>
  <w:style w:type="paragraph" w:customStyle="1" w:styleId="Tekstpodstawowy31">
    <w:name w:val="Tekst podstawowy 31"/>
    <w:basedOn w:val="Normalny"/>
    <w:rsid w:val="00032643"/>
    <w:pPr>
      <w:spacing w:line="100" w:lineRule="atLeast"/>
      <w:jc w:val="center"/>
    </w:pPr>
    <w:rPr>
      <w:rFonts w:ascii="Times New Roman" w:hAnsi="Times New Roman" w:cs="Times New Roman"/>
      <w:bCs/>
      <w:sz w:val="28"/>
      <w:szCs w:val="20"/>
    </w:rPr>
  </w:style>
  <w:style w:type="paragraph" w:customStyle="1" w:styleId="Tekstpodstawowywcity31">
    <w:name w:val="Tekst podstawowy wcięty 31"/>
    <w:basedOn w:val="Normalny"/>
    <w:rsid w:val="00032643"/>
    <w:pPr>
      <w:spacing w:line="100" w:lineRule="atLeast"/>
      <w:ind w:left="360"/>
      <w:jc w:val="center"/>
    </w:pPr>
    <w:rPr>
      <w:rFonts w:ascii="Times New Roman" w:hAnsi="Times New Roman" w:cs="Times New Roman"/>
      <w:b/>
      <w:bCs/>
      <w:szCs w:val="20"/>
    </w:rPr>
  </w:style>
  <w:style w:type="paragraph" w:customStyle="1" w:styleId="Tretabeli">
    <w:name w:val="Treść tabeli"/>
    <w:basedOn w:val="Normalny"/>
    <w:qFormat/>
    <w:rsid w:val="00032643"/>
    <w:pPr>
      <w:suppressLineNumbers/>
    </w:pPr>
    <w:rPr>
      <w:rFonts w:ascii="Times New Roman" w:hAnsi="Times New Roman" w:cs="Times New Roman"/>
      <w:sz w:val="22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032643"/>
    <w:pPr>
      <w:ind w:left="720"/>
    </w:pPr>
  </w:style>
  <w:style w:type="paragraph" w:customStyle="1" w:styleId="Tekstpodstawowy32">
    <w:name w:val="Tekst podstawowy 32"/>
    <w:basedOn w:val="Normalny"/>
    <w:rsid w:val="00032643"/>
    <w:pPr>
      <w:spacing w:after="120"/>
    </w:pPr>
    <w:rPr>
      <w:sz w:val="16"/>
      <w:szCs w:val="16"/>
    </w:rPr>
  </w:style>
  <w:style w:type="paragraph" w:customStyle="1" w:styleId="Normalny1">
    <w:name w:val="Normalny1"/>
    <w:rsid w:val="00032643"/>
    <w:pPr>
      <w:suppressAutoHyphens/>
      <w:autoSpaceDE w:val="0"/>
      <w:spacing w:line="288" w:lineRule="auto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032643"/>
    <w:pPr>
      <w:spacing w:after="120" w:line="480" w:lineRule="auto"/>
    </w:pPr>
  </w:style>
  <w:style w:type="paragraph" w:styleId="Podtytu">
    <w:name w:val="Subtitle"/>
    <w:basedOn w:val="Normalny"/>
    <w:next w:val="Normalny"/>
    <w:qFormat/>
    <w:rsid w:val="00032643"/>
    <w:pPr>
      <w:keepNext/>
      <w:overflowPunct w:val="0"/>
      <w:spacing w:before="240" w:after="120" w:line="100" w:lineRule="atLeast"/>
      <w:jc w:val="center"/>
      <w:textAlignment w:val="baseline"/>
    </w:pPr>
    <w:rPr>
      <w:rFonts w:ascii="Arial" w:hAnsi="Arial" w:cs="Arial"/>
      <w:i/>
      <w:sz w:val="28"/>
      <w:szCs w:val="20"/>
    </w:rPr>
  </w:style>
  <w:style w:type="paragraph" w:customStyle="1" w:styleId="Zawartotabeli">
    <w:name w:val="Zawartość tabeli"/>
    <w:basedOn w:val="Normalny"/>
    <w:rsid w:val="00032643"/>
    <w:pPr>
      <w:widowControl/>
      <w:suppressLineNumbers/>
      <w:autoSpaceDE/>
      <w:spacing w:after="200" w:line="276" w:lineRule="auto"/>
    </w:pPr>
    <w:rPr>
      <w:sz w:val="22"/>
      <w:szCs w:val="22"/>
    </w:rPr>
  </w:style>
  <w:style w:type="paragraph" w:customStyle="1" w:styleId="Nagwektabeli">
    <w:name w:val="Nagłówek tabeli"/>
    <w:basedOn w:val="Tretabeli"/>
    <w:qFormat/>
    <w:rsid w:val="00032643"/>
    <w:pPr>
      <w:jc w:val="center"/>
    </w:pPr>
    <w:rPr>
      <w:b/>
      <w:bCs/>
    </w:rPr>
  </w:style>
  <w:style w:type="paragraph" w:styleId="Bezodstpw">
    <w:name w:val="No Spacing"/>
    <w:qFormat/>
    <w:rsid w:val="0003264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rsid w:val="00032643"/>
    <w:pPr>
      <w:suppressAutoHyphens w:val="0"/>
      <w:spacing w:before="280" w:after="119" w:line="100" w:lineRule="atLeast"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  <w:rsid w:val="00032643"/>
    <w:pPr>
      <w:spacing w:line="100" w:lineRule="atLeast"/>
    </w:pPr>
    <w:rPr>
      <w:rFonts w:ascii="Times New Roman" w:hAnsi="Times New Roman" w:cs="Times New Roman"/>
      <w:kern w:val="1"/>
      <w:sz w:val="20"/>
      <w:szCs w:val="20"/>
    </w:rPr>
  </w:style>
  <w:style w:type="paragraph" w:customStyle="1" w:styleId="WW-Normal">
    <w:name w:val="WW-Normal"/>
    <w:basedOn w:val="Normalny"/>
    <w:rsid w:val="00032643"/>
    <w:pPr>
      <w:spacing w:line="100" w:lineRule="atLeast"/>
    </w:pPr>
    <w:rPr>
      <w:rFonts w:ascii="Times New Roman" w:hAnsi="Times New Roman" w:cs="Mangal"/>
      <w:color w:val="000000"/>
      <w:kern w:val="1"/>
      <w:lang w:eastAsia="hi-IN" w:bidi="hi-IN"/>
    </w:rPr>
  </w:style>
  <w:style w:type="paragraph" w:customStyle="1" w:styleId="WW-Normal1">
    <w:name w:val="WW-Normal1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2">
    <w:name w:val="Normalny2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032643"/>
    <w:pPr>
      <w:suppressAutoHyphens w:val="0"/>
      <w:spacing w:before="280" w:line="100" w:lineRule="atLeast"/>
    </w:pPr>
    <w:rPr>
      <w:rFonts w:ascii="Arial" w:hAnsi="Arial" w:cs="Arial"/>
    </w:rPr>
  </w:style>
  <w:style w:type="paragraph" w:customStyle="1" w:styleId="Wylicznka">
    <w:name w:val="Wylicznka"/>
    <w:basedOn w:val="Normalny1"/>
    <w:uiPriority w:val="99"/>
    <w:rsid w:val="00032643"/>
    <w:pPr>
      <w:numPr>
        <w:numId w:val="4"/>
      </w:numPr>
    </w:pPr>
  </w:style>
  <w:style w:type="paragraph" w:customStyle="1" w:styleId="Wylicznkakropka">
    <w:name w:val="Wylicznka kropka"/>
    <w:basedOn w:val="Wylicznka"/>
    <w:rsid w:val="00032643"/>
    <w:pPr>
      <w:numPr>
        <w:numId w:val="3"/>
      </w:numPr>
      <w:ind w:left="907" w:firstLine="0"/>
    </w:pPr>
  </w:style>
  <w:style w:type="paragraph" w:customStyle="1" w:styleId="Wyliczankanr">
    <w:name w:val="Wyliczanka nr"/>
    <w:basedOn w:val="Wylicznka"/>
    <w:rsid w:val="00032643"/>
    <w:pPr>
      <w:numPr>
        <w:numId w:val="0"/>
      </w:numPr>
    </w:pPr>
  </w:style>
  <w:style w:type="paragraph" w:customStyle="1" w:styleId="Wyliczankanumer">
    <w:name w:val="Wyliczanka numer"/>
    <w:basedOn w:val="Wyliczankanr"/>
    <w:rsid w:val="00032643"/>
  </w:style>
  <w:style w:type="paragraph" w:customStyle="1" w:styleId="Zacznik">
    <w:name w:val="Załącznik"/>
    <w:basedOn w:val="Normalny"/>
    <w:rsid w:val="00032643"/>
    <w:pPr>
      <w:pageBreakBefore/>
      <w:spacing w:line="100" w:lineRule="atLeast"/>
      <w:jc w:val="right"/>
    </w:pPr>
    <w:rPr>
      <w:rFonts w:ascii="Times New Roman" w:hAnsi="Times New Roman" w:cs="Times New Roman"/>
      <w:b/>
    </w:rPr>
  </w:style>
  <w:style w:type="paragraph" w:customStyle="1" w:styleId="Tabelaofertacenowa">
    <w:name w:val="Tabela oferta cenowa"/>
    <w:basedOn w:val="Tretabeli"/>
    <w:rsid w:val="00032643"/>
    <w:pPr>
      <w:spacing w:before="283" w:after="283" w:line="288" w:lineRule="auto"/>
      <w:ind w:left="113"/>
    </w:pPr>
    <w:rPr>
      <w:b/>
      <w:sz w:val="24"/>
    </w:rPr>
  </w:style>
  <w:style w:type="paragraph" w:customStyle="1" w:styleId="NormalSG">
    <w:name w:val="Normal SG"/>
    <w:basedOn w:val="Normalny1"/>
    <w:rsid w:val="00032643"/>
    <w:pPr>
      <w:jc w:val="center"/>
    </w:pPr>
    <w:rPr>
      <w:b/>
      <w:bCs/>
    </w:rPr>
  </w:style>
  <w:style w:type="paragraph" w:customStyle="1" w:styleId="WW-Default">
    <w:name w:val="WW-Default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032643"/>
    <w:pPr>
      <w:spacing w:after="120"/>
      <w:ind w:left="283"/>
    </w:pPr>
  </w:style>
  <w:style w:type="paragraph" w:customStyle="1" w:styleId="WW-Nagwekstrony">
    <w:name w:val="WW-Nagłówek strony"/>
    <w:basedOn w:val="Normalny"/>
    <w:next w:val="Tekstpodstawowy1"/>
    <w:rsid w:val="00032643"/>
    <w:pPr>
      <w:widowControl/>
      <w:autoSpaceDE/>
    </w:pPr>
    <w:rPr>
      <w:rFonts w:ascii="Times New Roman" w:hAnsi="Times New Roman" w:cs="Times New Roman"/>
      <w:kern w:val="1"/>
      <w:lang w:val="en-GB"/>
    </w:rPr>
  </w:style>
  <w:style w:type="paragraph" w:customStyle="1" w:styleId="TableContents">
    <w:name w:val="Table Contents"/>
    <w:basedOn w:val="Normalny"/>
    <w:rsid w:val="00032643"/>
    <w:pPr>
      <w:suppressLineNumbers/>
    </w:pPr>
  </w:style>
  <w:style w:type="paragraph" w:customStyle="1" w:styleId="TableHeading">
    <w:name w:val="Table Heading"/>
    <w:basedOn w:val="TableContents"/>
    <w:rsid w:val="00032643"/>
    <w:pPr>
      <w:jc w:val="center"/>
    </w:pPr>
    <w:rPr>
      <w:b/>
      <w:bCs/>
    </w:rPr>
  </w:style>
  <w:style w:type="paragraph" w:customStyle="1" w:styleId="Wyliczankakropka1">
    <w:name w:val="Wyliczanka kropka 1"/>
    <w:basedOn w:val="Wylicznkakropka"/>
    <w:rsid w:val="00032643"/>
    <w:pPr>
      <w:ind w:left="1474"/>
    </w:pPr>
  </w:style>
  <w:style w:type="paragraph" w:customStyle="1" w:styleId="DefaultText">
    <w:name w:val="Default Text"/>
    <w:qFormat/>
    <w:rsid w:val="00032643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paragraph" w:styleId="Tekstdymka">
    <w:name w:val="Balloon Text"/>
    <w:basedOn w:val="Normalny"/>
    <w:rsid w:val="00032643"/>
    <w:rPr>
      <w:rFonts w:ascii="Tahoma" w:hAnsi="Tahoma" w:cs="Tahoma"/>
      <w:sz w:val="16"/>
      <w:szCs w:val="16"/>
    </w:rPr>
  </w:style>
  <w:style w:type="paragraph" w:customStyle="1" w:styleId="Treramki">
    <w:name w:val="Treść ramki"/>
    <w:basedOn w:val="Tekstpodstawowy"/>
    <w:rsid w:val="00032643"/>
  </w:style>
  <w:style w:type="paragraph" w:customStyle="1" w:styleId="Standard">
    <w:name w:val="Standard"/>
    <w:rsid w:val="00032643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Normalny3">
    <w:name w:val="Normalny3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Tekstkomentarza2">
    <w:name w:val="Tekst komentarza2"/>
    <w:basedOn w:val="Normalny"/>
    <w:rsid w:val="00032643"/>
    <w:rPr>
      <w:sz w:val="20"/>
      <w:szCs w:val="20"/>
    </w:rPr>
  </w:style>
  <w:style w:type="paragraph" w:styleId="Poprawka">
    <w:name w:val="Revision"/>
    <w:rsid w:val="00032643"/>
    <w:pPr>
      <w:suppressAutoHyphens/>
    </w:pPr>
    <w:rPr>
      <w:rFonts w:ascii="Calibri" w:hAnsi="Calibri" w:cs="Calibri"/>
      <w:sz w:val="24"/>
      <w:szCs w:val="24"/>
      <w:lang w:eastAsia="ar-SA"/>
    </w:rPr>
  </w:style>
  <w:style w:type="paragraph" w:customStyle="1" w:styleId="Default">
    <w:name w:val="Default"/>
    <w:rsid w:val="00032643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Normalny4">
    <w:name w:val="Normalny4"/>
    <w:rsid w:val="00032643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LO-Normal">
    <w:name w:val="LO-Normal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Normalny5">
    <w:name w:val="Normalny5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rsid w:val="00032643"/>
    <w:pPr>
      <w:widowControl/>
      <w:suppressAutoHyphens w:val="0"/>
      <w:autoSpaceDE/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Kolorowalistaakcent11">
    <w:name w:val="Kolorowa lista — akcent 11"/>
    <w:basedOn w:val="Normalny"/>
    <w:rsid w:val="00032643"/>
    <w:pPr>
      <w:widowControl/>
      <w:suppressAutoHyphens w:val="0"/>
      <w:autoSpaceDE/>
      <w:spacing w:after="200" w:line="276" w:lineRule="auto"/>
      <w:ind w:left="708"/>
    </w:pPr>
    <w:rPr>
      <w:rFonts w:eastAsia="Calibri"/>
      <w:sz w:val="20"/>
      <w:szCs w:val="20"/>
    </w:rPr>
  </w:style>
  <w:style w:type="paragraph" w:customStyle="1" w:styleId="Styl">
    <w:name w:val="Styl"/>
    <w:rsid w:val="00032643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matkomentarza">
    <w:name w:val="annotation subject"/>
    <w:basedOn w:val="Tekstkomentarza2"/>
    <w:next w:val="Tekstkomentarza2"/>
    <w:rsid w:val="00032643"/>
    <w:rPr>
      <w:b/>
      <w:bCs/>
    </w:rPr>
  </w:style>
  <w:style w:type="paragraph" w:customStyle="1" w:styleId="Normalny6">
    <w:name w:val="Normalny6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rsid w:val="00032643"/>
    <w:rPr>
      <w:sz w:val="20"/>
      <w:szCs w:val="20"/>
    </w:rPr>
  </w:style>
  <w:style w:type="table" w:styleId="Tabela-Siatka">
    <w:name w:val="Table Grid"/>
    <w:basedOn w:val="Standardowy"/>
    <w:uiPriority w:val="39"/>
    <w:rsid w:val="00D7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numerowana21">
    <w:name w:val="Lista numerowana 21"/>
    <w:basedOn w:val="Normalny"/>
    <w:rsid w:val="007466E2"/>
    <w:pPr>
      <w:numPr>
        <w:numId w:val="27"/>
      </w:numPr>
      <w:autoSpaceDE/>
    </w:pPr>
    <w:rPr>
      <w:rFonts w:ascii="Times New Roman" w:eastAsia="Andale Sans UI" w:hAnsi="Times New Roman" w:cs="Times New Roman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51D"/>
    <w:pPr>
      <w:widowControl/>
      <w:suppressAutoHyphens w:val="0"/>
      <w:autoSpaceDE/>
      <w:spacing w:after="200"/>
    </w:pPr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7451D"/>
    <w:rPr>
      <w:rFonts w:ascii="Calibri" w:hAnsi="Calibri" w:cs="Calibri"/>
      <w:lang w:eastAsia="ar-SA"/>
    </w:rPr>
  </w:style>
  <w:style w:type="character" w:customStyle="1" w:styleId="AkapitzlistZnak">
    <w:name w:val="Akapit z listą Znak"/>
    <w:aliases w:val="Preambuła Znak,normalny tekst Znak"/>
    <w:link w:val="Akapitzlist"/>
    <w:uiPriority w:val="34"/>
    <w:qFormat/>
    <w:rsid w:val="000D5DF8"/>
    <w:rPr>
      <w:rFonts w:ascii="Calibri" w:hAnsi="Calibri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BEA15-4816-4927-9AE0-35B667AC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  ZP-</vt:lpstr>
    </vt:vector>
  </TitlesOfParts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  ZP-</dc:title>
  <dc:creator>Zamówienia Publiczne</dc:creator>
  <cp:lastModifiedBy>jkaczmarek</cp:lastModifiedBy>
  <cp:revision>7</cp:revision>
  <cp:lastPrinted>2019-03-15T09:39:00Z</cp:lastPrinted>
  <dcterms:created xsi:type="dcterms:W3CDTF">2019-03-19T13:19:00Z</dcterms:created>
  <dcterms:modified xsi:type="dcterms:W3CDTF">2019-03-26T14:16:00Z</dcterms:modified>
</cp:coreProperties>
</file>